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BDF85" w14:textId="77777777" w:rsidR="00522CF1" w:rsidRPr="00BA36DC" w:rsidRDefault="00522CF1" w:rsidP="00522CF1">
      <w:pPr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82743B">
        <w:rPr>
          <w:rFonts w:ascii="Arial" w:hAnsi="Arial" w:cs="Arial"/>
          <w:i/>
          <w:snapToGrid w:val="0"/>
          <w:sz w:val="22"/>
          <w:szCs w:val="22"/>
        </w:rPr>
        <w:t xml:space="preserve">ZAŁĄCZNIK NR </w:t>
      </w:r>
      <w:r w:rsidR="009B5B1F">
        <w:rPr>
          <w:rFonts w:ascii="Arial" w:hAnsi="Arial" w:cs="Arial"/>
          <w:i/>
          <w:snapToGrid w:val="0"/>
          <w:sz w:val="22"/>
          <w:szCs w:val="22"/>
        </w:rPr>
        <w:t>3</w:t>
      </w:r>
      <w:r w:rsidRPr="0082743B">
        <w:rPr>
          <w:rFonts w:ascii="Arial" w:hAnsi="Arial" w:cs="Arial"/>
          <w:i/>
          <w:snapToGrid w:val="0"/>
          <w:sz w:val="22"/>
          <w:szCs w:val="22"/>
        </w:rPr>
        <w:t xml:space="preserve"> DO SWZ</w:t>
      </w:r>
    </w:p>
    <w:p w14:paraId="4BBAACE2" w14:textId="08ECE7EE" w:rsidR="009B5B1F" w:rsidRPr="007B28D2" w:rsidRDefault="009B5B1F" w:rsidP="00473F5B">
      <w:pPr>
        <w:spacing w:after="120"/>
        <w:rPr>
          <w:rFonts w:ascii="Arial" w:hAnsi="Arial" w:cs="Arial"/>
          <w:sz w:val="22"/>
          <w:szCs w:val="22"/>
          <w:u w:val="single"/>
          <w:lang w:val="x-none" w:eastAsia="x-none"/>
        </w:rPr>
      </w:pPr>
      <w:bookmarkStart w:id="0" w:name="_Hlk133313158"/>
      <w:r>
        <w:rPr>
          <w:rFonts w:ascii="Arial" w:hAnsi="Arial" w:cs="Arial"/>
          <w:sz w:val="22"/>
          <w:szCs w:val="22"/>
          <w:u w:val="single"/>
          <w:lang w:eastAsia="x-none"/>
        </w:rPr>
        <w:t>Wykonawca</w:t>
      </w:r>
      <w:r>
        <w:rPr>
          <w:rFonts w:ascii="Arial" w:hAnsi="Arial" w:cs="Arial"/>
          <w:sz w:val="22"/>
          <w:szCs w:val="22"/>
          <w:u w:val="single"/>
          <w:lang w:val="x-none" w:eastAsia="x-none"/>
        </w:rPr>
        <w:t>:</w:t>
      </w:r>
    </w:p>
    <w:p w14:paraId="53874373" w14:textId="77777777" w:rsidR="009B5B1F" w:rsidRPr="00BA36DC" w:rsidRDefault="009B5B1F" w:rsidP="00473F5B">
      <w:pPr>
        <w:spacing w:after="120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...…………………………………………………</w:t>
      </w:r>
    </w:p>
    <w:p w14:paraId="07337B75" w14:textId="77777777" w:rsidR="009B5B1F" w:rsidRPr="00BA36DC" w:rsidRDefault="009B5B1F" w:rsidP="009B5B1F">
      <w:pPr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...…………………………………………………</w:t>
      </w:r>
    </w:p>
    <w:bookmarkEnd w:id="0"/>
    <w:p w14:paraId="5D13E176" w14:textId="77777777" w:rsidR="009B5B1F" w:rsidRPr="00BA36DC" w:rsidRDefault="009B5B1F" w:rsidP="009B5B1F">
      <w:pPr>
        <w:contextualSpacing/>
        <w:rPr>
          <w:rFonts w:ascii="Arial" w:hAnsi="Arial" w:cs="Arial"/>
          <w:i/>
          <w:sz w:val="18"/>
          <w:szCs w:val="18"/>
        </w:rPr>
      </w:pPr>
      <w:r w:rsidRPr="00BA36DC">
        <w:rPr>
          <w:rFonts w:ascii="Arial" w:hAnsi="Arial" w:cs="Arial"/>
          <w:i/>
          <w:sz w:val="18"/>
          <w:szCs w:val="18"/>
        </w:rPr>
        <w:t>(pełna nazwa, adres, w zależności od podmiotu</w:t>
      </w:r>
    </w:p>
    <w:p w14:paraId="5EBD6147" w14:textId="77777777" w:rsidR="009B5B1F" w:rsidRPr="00BA36DC" w:rsidRDefault="009B5B1F" w:rsidP="009B5B1F">
      <w:pPr>
        <w:contextualSpacing/>
        <w:rPr>
          <w:rFonts w:ascii="Arial" w:hAnsi="Arial" w:cs="Arial"/>
          <w:i/>
          <w:sz w:val="18"/>
          <w:szCs w:val="18"/>
        </w:rPr>
      </w:pPr>
      <w:r w:rsidRPr="00BA36DC">
        <w:rPr>
          <w:rFonts w:ascii="Arial" w:hAnsi="Arial" w:cs="Arial"/>
          <w:i/>
          <w:sz w:val="18"/>
          <w:szCs w:val="18"/>
        </w:rPr>
        <w:t xml:space="preserve"> NIP/PESEL, KRS/CEiDG)</w:t>
      </w:r>
    </w:p>
    <w:p w14:paraId="2249D2D6" w14:textId="77777777" w:rsidR="009B5B1F" w:rsidRPr="00BA36DC" w:rsidRDefault="009B5B1F" w:rsidP="009B5B1F">
      <w:pPr>
        <w:rPr>
          <w:rFonts w:ascii="Arial" w:hAnsi="Arial" w:cs="Arial"/>
          <w:sz w:val="22"/>
          <w:szCs w:val="22"/>
        </w:rPr>
      </w:pPr>
    </w:p>
    <w:p w14:paraId="052A20C1" w14:textId="77777777" w:rsidR="009B5B1F" w:rsidRPr="00BA36DC" w:rsidRDefault="009B5B1F" w:rsidP="00473F5B">
      <w:pPr>
        <w:spacing w:after="120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reprezentowany przez:</w:t>
      </w:r>
    </w:p>
    <w:p w14:paraId="3C374AC1" w14:textId="77777777" w:rsidR="009B5B1F" w:rsidRPr="00BA36DC" w:rsidRDefault="009B5B1F" w:rsidP="009B5B1F">
      <w:pPr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……………………………………</w:t>
      </w:r>
    </w:p>
    <w:p w14:paraId="303BA242" w14:textId="77777777" w:rsidR="009B5B1F" w:rsidRPr="00BA36DC" w:rsidRDefault="009B5B1F" w:rsidP="009B5B1F">
      <w:pPr>
        <w:contextualSpacing/>
        <w:rPr>
          <w:rFonts w:ascii="Arial" w:hAnsi="Arial" w:cs="Arial"/>
          <w:i/>
          <w:sz w:val="18"/>
          <w:szCs w:val="18"/>
        </w:rPr>
      </w:pPr>
      <w:bookmarkStart w:id="1" w:name="_Toc33843001"/>
      <w:bookmarkStart w:id="2" w:name="_Toc33952537"/>
      <w:r w:rsidRPr="00BA36DC">
        <w:rPr>
          <w:rFonts w:ascii="Arial" w:hAnsi="Arial" w:cs="Arial"/>
          <w:i/>
          <w:sz w:val="18"/>
          <w:szCs w:val="18"/>
        </w:rPr>
        <w:t>(imię, nazwisko/ stanowisko/</w:t>
      </w:r>
    </w:p>
    <w:p w14:paraId="7ACC9723" w14:textId="77777777" w:rsidR="009B5B1F" w:rsidRPr="00BA36DC" w:rsidRDefault="009B5B1F" w:rsidP="009B5B1F">
      <w:pPr>
        <w:contextualSpacing/>
        <w:rPr>
          <w:rFonts w:ascii="Arial" w:hAnsi="Arial" w:cs="Arial"/>
          <w:i/>
          <w:sz w:val="22"/>
          <w:szCs w:val="22"/>
        </w:rPr>
      </w:pPr>
      <w:r w:rsidRPr="00BA36DC">
        <w:rPr>
          <w:rFonts w:ascii="Arial" w:hAnsi="Arial" w:cs="Arial"/>
          <w:i/>
          <w:sz w:val="18"/>
          <w:szCs w:val="18"/>
        </w:rPr>
        <w:t>podstawa do reprezentacji)</w:t>
      </w:r>
    </w:p>
    <w:bookmarkEnd w:id="1"/>
    <w:bookmarkEnd w:id="2"/>
    <w:p w14:paraId="5B92D4DD" w14:textId="6679033D" w:rsidR="00444ADF" w:rsidRDefault="00444ADF" w:rsidP="00026921">
      <w:pPr>
        <w:rPr>
          <w:rFonts w:ascii="Arial" w:hAnsi="Arial" w:cs="Arial"/>
          <w:b/>
          <w:szCs w:val="22"/>
        </w:rPr>
      </w:pPr>
    </w:p>
    <w:p w14:paraId="46025408" w14:textId="2BD6694F" w:rsidR="00E42EF3" w:rsidRPr="00E42EF3" w:rsidRDefault="00522CF1" w:rsidP="00E42EF3">
      <w:pPr>
        <w:jc w:val="center"/>
        <w:rPr>
          <w:rFonts w:ascii="Arial" w:hAnsi="Arial" w:cs="Arial"/>
          <w:b/>
          <w:szCs w:val="22"/>
        </w:rPr>
      </w:pPr>
      <w:r w:rsidRPr="00E42EF3">
        <w:rPr>
          <w:rFonts w:ascii="Arial" w:hAnsi="Arial" w:cs="Arial"/>
          <w:b/>
          <w:szCs w:val="22"/>
        </w:rPr>
        <w:t xml:space="preserve">OŚWIADCZENIE </w:t>
      </w:r>
    </w:p>
    <w:p w14:paraId="0DF1BDDB" w14:textId="7C07A2BA" w:rsidR="00085E42" w:rsidRDefault="009432C9" w:rsidP="00E42EF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W</w:t>
      </w:r>
      <w:r w:rsidR="00545C58" w:rsidRPr="00BA36DC">
        <w:rPr>
          <w:rFonts w:ascii="Arial" w:hAnsi="Arial" w:cs="Arial"/>
          <w:b/>
          <w:sz w:val="22"/>
          <w:szCs w:val="22"/>
          <w:u w:val="single"/>
        </w:rPr>
        <w:t>ykonawcy</w:t>
      </w:r>
      <w:r w:rsidR="00545C58">
        <w:rPr>
          <w:rFonts w:ascii="Arial" w:hAnsi="Arial" w:cs="Arial"/>
          <w:b/>
          <w:sz w:val="22"/>
          <w:szCs w:val="22"/>
          <w:u w:val="single"/>
        </w:rPr>
        <w:t>/wykonawcy wspólnie ubiegającego się o zamówienie</w:t>
      </w:r>
      <w:r w:rsidR="00085E42">
        <w:rPr>
          <w:rFonts w:ascii="Arial" w:hAnsi="Arial" w:cs="Arial"/>
          <w:b/>
          <w:sz w:val="22"/>
          <w:szCs w:val="22"/>
          <w:u w:val="single"/>
        </w:rPr>
        <w:t>*</w:t>
      </w:r>
    </w:p>
    <w:p w14:paraId="76998D72" w14:textId="77777777" w:rsidR="00861139" w:rsidRDefault="00861139" w:rsidP="00E42EF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503F38B" w14:textId="77777777" w:rsidR="00522CF1" w:rsidRPr="00BA36DC" w:rsidRDefault="00522CF1" w:rsidP="00522CF1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b/>
          <w:sz w:val="22"/>
          <w:szCs w:val="22"/>
        </w:rPr>
        <w:t>składane na podstawie art. 125 ust. 1</w:t>
      </w:r>
      <w:r w:rsidRPr="00BA36DC">
        <w:rPr>
          <w:rFonts w:ascii="Arial" w:hAnsi="Arial" w:cs="Arial"/>
          <w:sz w:val="22"/>
          <w:szCs w:val="22"/>
        </w:rPr>
        <w:t xml:space="preserve"> ustawy z dnia 11 września 2019 r. </w:t>
      </w:r>
      <w:r w:rsidRPr="00BA36DC">
        <w:rPr>
          <w:rFonts w:ascii="Arial" w:hAnsi="Arial" w:cs="Arial"/>
          <w:sz w:val="22"/>
          <w:szCs w:val="22"/>
        </w:rPr>
        <w:br/>
        <w:t>Prawo zamówień publicznych (zwanej</w:t>
      </w:r>
      <w:r w:rsidRPr="00BA36DC">
        <w:rPr>
          <w:rFonts w:ascii="Arial" w:eastAsia="Arial" w:hAnsi="Arial" w:cs="Arial"/>
          <w:sz w:val="22"/>
          <w:szCs w:val="22"/>
        </w:rPr>
        <w:t xml:space="preserve"> </w:t>
      </w:r>
      <w:r w:rsidRPr="00BA36DC">
        <w:rPr>
          <w:rFonts w:ascii="Arial" w:hAnsi="Arial" w:cs="Arial"/>
          <w:sz w:val="22"/>
          <w:szCs w:val="22"/>
        </w:rPr>
        <w:t>dalej</w:t>
      </w:r>
      <w:r w:rsidRPr="00BA36DC">
        <w:rPr>
          <w:rFonts w:ascii="Arial" w:eastAsia="Arial" w:hAnsi="Arial" w:cs="Arial"/>
          <w:sz w:val="22"/>
          <w:szCs w:val="22"/>
        </w:rPr>
        <w:t xml:space="preserve"> „</w:t>
      </w:r>
      <w:r w:rsidRPr="00BA36DC">
        <w:rPr>
          <w:rFonts w:ascii="Arial" w:hAnsi="Arial" w:cs="Arial"/>
          <w:sz w:val="22"/>
          <w:szCs w:val="22"/>
        </w:rPr>
        <w:t>ustawą</w:t>
      </w:r>
      <w:r w:rsidRPr="00BA36DC">
        <w:rPr>
          <w:rFonts w:ascii="Arial" w:eastAsia="Arial" w:hAnsi="Arial" w:cs="Arial"/>
          <w:sz w:val="22"/>
          <w:szCs w:val="22"/>
        </w:rPr>
        <w:t>”)</w:t>
      </w:r>
    </w:p>
    <w:p w14:paraId="03A2C1A3" w14:textId="77777777" w:rsidR="00522CF1" w:rsidRPr="00BA36DC" w:rsidRDefault="00522CF1" w:rsidP="00522CF1">
      <w:pPr>
        <w:rPr>
          <w:rFonts w:ascii="Arial" w:hAnsi="Arial" w:cs="Arial"/>
          <w:sz w:val="22"/>
          <w:szCs w:val="22"/>
        </w:rPr>
      </w:pPr>
    </w:p>
    <w:p w14:paraId="12390A60" w14:textId="3F8D1C2E" w:rsidR="00522CF1" w:rsidRPr="00BA36DC" w:rsidRDefault="00473F5B" w:rsidP="00522CF1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A36DC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314FB774" w14:textId="78EA232D" w:rsidR="00E42EF3" w:rsidRPr="00AF6124" w:rsidRDefault="00E42EF3" w:rsidP="00E42EF3">
      <w:pPr>
        <w:jc w:val="both"/>
        <w:rPr>
          <w:rFonts w:ascii="Arial" w:hAnsi="Arial" w:cs="Arial"/>
          <w:b/>
          <w:sz w:val="22"/>
          <w:szCs w:val="22"/>
        </w:rPr>
      </w:pPr>
      <w:r w:rsidRPr="00AF6124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C31B9B">
        <w:rPr>
          <w:rFonts w:ascii="Arial" w:hAnsi="Arial" w:cs="Arial"/>
          <w:sz w:val="22"/>
          <w:szCs w:val="22"/>
        </w:rPr>
        <w:t>,</w:t>
      </w:r>
      <w:r w:rsidRPr="00AF6124">
        <w:rPr>
          <w:rFonts w:ascii="Arial" w:hAnsi="Arial" w:cs="Arial"/>
          <w:sz w:val="22"/>
          <w:szCs w:val="22"/>
        </w:rPr>
        <w:t xml:space="preserve"> </w:t>
      </w:r>
      <w:r w:rsidR="00C31B9B">
        <w:rPr>
          <w:rFonts w:ascii="Arial" w:hAnsi="Arial" w:cs="Arial"/>
          <w:sz w:val="22"/>
          <w:szCs w:val="22"/>
        </w:rPr>
        <w:t xml:space="preserve">prowadzonego przez </w:t>
      </w:r>
      <w:r w:rsidR="00C31B9B" w:rsidRPr="00BA36DC">
        <w:rPr>
          <w:rFonts w:ascii="Arial" w:hAnsi="Arial" w:cs="Arial"/>
          <w:sz w:val="22"/>
          <w:szCs w:val="22"/>
        </w:rPr>
        <w:t>Instytut Geofizyki Polskiej Akademii Nauk</w:t>
      </w:r>
      <w:r w:rsidR="00C31B9B">
        <w:rPr>
          <w:rFonts w:ascii="Arial" w:hAnsi="Arial" w:cs="Arial"/>
          <w:sz w:val="22"/>
          <w:szCs w:val="22"/>
        </w:rPr>
        <w:t xml:space="preserve">, </w:t>
      </w:r>
      <w:r w:rsidRPr="00AF6124">
        <w:rPr>
          <w:rFonts w:ascii="Arial" w:hAnsi="Arial" w:cs="Arial"/>
          <w:sz w:val="22"/>
          <w:szCs w:val="22"/>
        </w:rPr>
        <w:t xml:space="preserve">pn. </w:t>
      </w:r>
      <w:r w:rsidRPr="00AF6124">
        <w:rPr>
          <w:rFonts w:ascii="Arial" w:hAnsi="Arial" w:cs="Arial"/>
          <w:b/>
          <w:sz w:val="22"/>
          <w:szCs w:val="22"/>
        </w:rPr>
        <w:t>„</w:t>
      </w:r>
      <w:r w:rsidR="00706F30">
        <w:rPr>
          <w:rFonts w:ascii="Arial" w:hAnsi="Arial" w:cs="Arial"/>
          <w:b/>
          <w:sz w:val="22"/>
          <w:szCs w:val="22"/>
        </w:rPr>
        <w:t>Dostawa ładowarki teleskopowej</w:t>
      </w:r>
      <w:r w:rsidRPr="00AF6124">
        <w:rPr>
          <w:rFonts w:ascii="Arial" w:hAnsi="Arial" w:cs="Arial"/>
          <w:b/>
          <w:sz w:val="22"/>
          <w:szCs w:val="22"/>
        </w:rPr>
        <w:t xml:space="preserve">” </w:t>
      </w:r>
      <w:r w:rsidRPr="00AF6124">
        <w:rPr>
          <w:rFonts w:ascii="Arial" w:hAnsi="Arial" w:cs="Arial"/>
          <w:b/>
          <w:bCs/>
          <w:sz w:val="22"/>
          <w:szCs w:val="22"/>
        </w:rPr>
        <w:t>(nr ref. sprawy:</w:t>
      </w:r>
      <w:r w:rsidR="00CE0463">
        <w:rPr>
          <w:rFonts w:ascii="Arial" w:hAnsi="Arial" w:cs="Arial"/>
          <w:b/>
          <w:bCs/>
          <w:sz w:val="22"/>
          <w:szCs w:val="22"/>
        </w:rPr>
        <w:t xml:space="preserve"> ALZ.25.</w:t>
      </w:r>
      <w:r w:rsidR="00706F30">
        <w:rPr>
          <w:rFonts w:ascii="Arial" w:hAnsi="Arial" w:cs="Arial"/>
          <w:b/>
          <w:bCs/>
          <w:sz w:val="22"/>
          <w:szCs w:val="22"/>
        </w:rPr>
        <w:t>2</w:t>
      </w:r>
      <w:r w:rsidR="00AE51CF">
        <w:rPr>
          <w:rFonts w:ascii="Arial" w:hAnsi="Arial" w:cs="Arial"/>
          <w:b/>
          <w:bCs/>
          <w:sz w:val="22"/>
          <w:szCs w:val="22"/>
        </w:rPr>
        <w:t>.202</w:t>
      </w:r>
      <w:r w:rsidR="002A3B7D">
        <w:rPr>
          <w:rFonts w:ascii="Arial" w:hAnsi="Arial" w:cs="Arial"/>
          <w:b/>
          <w:bCs/>
          <w:sz w:val="22"/>
          <w:szCs w:val="22"/>
        </w:rPr>
        <w:t>6</w:t>
      </w:r>
      <w:r w:rsidRPr="00AF6124">
        <w:rPr>
          <w:rFonts w:ascii="Arial" w:hAnsi="Arial" w:cs="Arial"/>
          <w:b/>
          <w:bCs/>
          <w:sz w:val="22"/>
          <w:szCs w:val="22"/>
        </w:rPr>
        <w:t>)</w:t>
      </w:r>
      <w:r w:rsidRPr="00AF6124">
        <w:rPr>
          <w:rFonts w:ascii="Arial" w:hAnsi="Arial" w:cs="Arial"/>
          <w:b/>
          <w:sz w:val="22"/>
          <w:szCs w:val="22"/>
        </w:rPr>
        <w:t xml:space="preserve">, </w:t>
      </w:r>
      <w:r w:rsidRPr="00AF6124">
        <w:rPr>
          <w:rFonts w:ascii="Arial" w:hAnsi="Arial" w:cs="Arial"/>
          <w:sz w:val="22"/>
          <w:szCs w:val="22"/>
        </w:rPr>
        <w:t>oświadczam, co następuje:</w:t>
      </w:r>
    </w:p>
    <w:p w14:paraId="5A3DA7EB" w14:textId="77777777" w:rsidR="00522CF1" w:rsidRPr="00976998" w:rsidRDefault="00522CF1" w:rsidP="00522CF1">
      <w:pPr>
        <w:jc w:val="center"/>
        <w:rPr>
          <w:sz w:val="22"/>
          <w:szCs w:val="22"/>
        </w:rPr>
      </w:pPr>
    </w:p>
    <w:p w14:paraId="0A5FC6DB" w14:textId="77777777" w:rsidR="00522CF1" w:rsidRPr="00BA36DC" w:rsidRDefault="00522CF1" w:rsidP="00CA0BF2">
      <w:pPr>
        <w:pStyle w:val="Akapitzlist"/>
        <w:numPr>
          <w:ilvl w:val="0"/>
          <w:numId w:val="10"/>
        </w:num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BA36DC">
        <w:rPr>
          <w:rFonts w:ascii="Arial" w:hAnsi="Arial" w:cs="Arial"/>
          <w:b/>
          <w:sz w:val="22"/>
          <w:szCs w:val="22"/>
        </w:rPr>
        <w:t xml:space="preserve">OŚWIADCZENIE DOTYCZĄCE PRZESŁANEK WYKLUCZENIA Z POSTĘPOWANIA: </w:t>
      </w:r>
    </w:p>
    <w:p w14:paraId="32BD0908" w14:textId="49546464" w:rsidR="00AB6FBC" w:rsidRPr="007738EE" w:rsidRDefault="00522CF1" w:rsidP="00085E42">
      <w:pPr>
        <w:numPr>
          <w:ilvl w:val="0"/>
          <w:numId w:val="9"/>
        </w:numPr>
        <w:spacing w:before="120"/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BA36DC">
        <w:rPr>
          <w:rFonts w:ascii="Arial" w:hAnsi="Arial" w:cs="Arial"/>
          <w:sz w:val="22"/>
          <w:szCs w:val="22"/>
          <w:lang w:eastAsia="ar-SA"/>
        </w:rPr>
        <w:t>Oświadczam, że nie podlegam wykluczeniu z postępowania na podstawie art. 108 ust. 1 ustawy</w:t>
      </w:r>
      <w:r w:rsidR="00706F30">
        <w:rPr>
          <w:rFonts w:ascii="Arial" w:hAnsi="Arial" w:cs="Arial"/>
          <w:sz w:val="22"/>
          <w:szCs w:val="22"/>
          <w:lang w:eastAsia="ar-SA"/>
        </w:rPr>
        <w:t>*</w:t>
      </w:r>
      <w:r w:rsidR="00473F5B">
        <w:rPr>
          <w:rFonts w:ascii="Arial" w:hAnsi="Arial" w:cs="Arial"/>
          <w:sz w:val="22"/>
          <w:szCs w:val="22"/>
          <w:lang w:eastAsia="ar-SA"/>
        </w:rPr>
        <w:t>.</w:t>
      </w:r>
    </w:p>
    <w:p w14:paraId="4E4BEDBF" w14:textId="30B1DECC" w:rsidR="00DF4297" w:rsidRDefault="00522CF1" w:rsidP="00AE7586">
      <w:pPr>
        <w:spacing w:after="120"/>
        <w:ind w:left="142"/>
        <w:jc w:val="both"/>
        <w:rPr>
          <w:rFonts w:ascii="Arial" w:hAnsi="Arial" w:cs="Arial"/>
          <w:sz w:val="22"/>
          <w:szCs w:val="22"/>
          <w:lang w:eastAsia="ar-SA"/>
        </w:rPr>
      </w:pPr>
      <w:r w:rsidRPr="00BA36DC">
        <w:rPr>
          <w:rFonts w:ascii="Arial" w:hAnsi="Arial" w:cs="Arial"/>
          <w:b/>
          <w:sz w:val="22"/>
          <w:szCs w:val="22"/>
        </w:rPr>
        <w:t>lub</w:t>
      </w:r>
    </w:p>
    <w:p w14:paraId="51EC9572" w14:textId="2E4661CF" w:rsidR="00522CF1" w:rsidRPr="00BA36DC" w:rsidRDefault="00522CF1" w:rsidP="00522CF1">
      <w:pPr>
        <w:ind w:left="357"/>
        <w:jc w:val="both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Oświadczam</w:t>
      </w:r>
      <w:r w:rsidRPr="00BA36DC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BA36DC">
        <w:rPr>
          <w:rFonts w:ascii="Arial" w:hAnsi="Arial" w:cs="Arial"/>
          <w:sz w:val="22"/>
          <w:szCs w:val="22"/>
        </w:rPr>
        <w:t xml:space="preserve">, że </w:t>
      </w:r>
      <w:r w:rsidRPr="00BA36DC">
        <w:rPr>
          <w:rFonts w:ascii="Arial" w:hAnsi="Arial" w:cs="Arial"/>
          <w:b/>
          <w:sz w:val="22"/>
          <w:szCs w:val="22"/>
          <w:u w:val="single"/>
        </w:rPr>
        <w:t xml:space="preserve">zachodzą </w:t>
      </w:r>
      <w:r w:rsidRPr="00BA36DC">
        <w:rPr>
          <w:rFonts w:ascii="Arial" w:hAnsi="Arial" w:cs="Arial"/>
          <w:sz w:val="22"/>
          <w:szCs w:val="22"/>
        </w:rPr>
        <w:t>w stosunku do mnie podstawy wykluczenia z postępowania na podstawie art. …</w:t>
      </w:r>
      <w:r w:rsidR="00647C71">
        <w:rPr>
          <w:rFonts w:ascii="Arial" w:hAnsi="Arial" w:cs="Arial"/>
          <w:sz w:val="22"/>
          <w:szCs w:val="22"/>
        </w:rPr>
        <w:t>…</w:t>
      </w:r>
      <w:r w:rsidRPr="00BA36DC">
        <w:rPr>
          <w:rFonts w:ascii="Arial" w:hAnsi="Arial" w:cs="Arial"/>
          <w:sz w:val="22"/>
          <w:szCs w:val="22"/>
        </w:rPr>
        <w:t>…</w:t>
      </w:r>
      <w:r w:rsidR="00647C71">
        <w:rPr>
          <w:rFonts w:ascii="Arial" w:hAnsi="Arial" w:cs="Arial"/>
          <w:sz w:val="22"/>
          <w:szCs w:val="22"/>
        </w:rPr>
        <w:t xml:space="preserve"> ust. </w:t>
      </w:r>
      <w:r w:rsidRPr="00BA36DC">
        <w:rPr>
          <w:rFonts w:ascii="Arial" w:hAnsi="Arial" w:cs="Arial"/>
          <w:sz w:val="22"/>
          <w:szCs w:val="22"/>
        </w:rPr>
        <w:t xml:space="preserve">…… ustawy </w:t>
      </w:r>
      <w:r w:rsidRPr="00DF4297">
        <w:rPr>
          <w:rFonts w:ascii="Arial" w:hAnsi="Arial" w:cs="Arial"/>
          <w:i/>
          <w:sz w:val="18"/>
          <w:szCs w:val="18"/>
        </w:rPr>
        <w:t>(</w:t>
      </w:r>
      <w:r w:rsidRPr="00BA36DC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w </w:t>
      </w:r>
      <w:r w:rsidR="00DF4297">
        <w:rPr>
          <w:rFonts w:ascii="Arial" w:hAnsi="Arial" w:cs="Arial"/>
          <w:i/>
          <w:sz w:val="18"/>
          <w:szCs w:val="18"/>
        </w:rPr>
        <w:t>pkt. 1 powyżej</w:t>
      </w:r>
      <w:r w:rsidRPr="00BA36DC" w:rsidDel="00406CCC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Pr="00DF4297">
        <w:rPr>
          <w:rFonts w:ascii="Arial" w:hAnsi="Arial" w:cs="Arial"/>
          <w:i/>
          <w:sz w:val="18"/>
          <w:szCs w:val="18"/>
        </w:rPr>
        <w:t xml:space="preserve">). </w:t>
      </w:r>
    </w:p>
    <w:p w14:paraId="7C2E272E" w14:textId="77777777" w:rsidR="00522CF1" w:rsidRPr="00BA36DC" w:rsidRDefault="00522CF1" w:rsidP="00522CF1">
      <w:pPr>
        <w:ind w:left="357"/>
        <w:jc w:val="both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Jednocześnie oświadczam, że w związku z ww. okolicznością, na podstawie art. 110 ust. 2 ustawy podjąłem następujące środki naprawcze:</w:t>
      </w:r>
    </w:p>
    <w:p w14:paraId="11A1F7B7" w14:textId="77777777" w:rsidR="00522CF1" w:rsidRPr="00BA36DC" w:rsidRDefault="00522CF1" w:rsidP="00522CF1">
      <w:pPr>
        <w:ind w:left="357"/>
        <w:jc w:val="both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229132EB" w14:textId="2B2771F8" w:rsidR="00DF4297" w:rsidRDefault="00DF4297" w:rsidP="00473F5B">
      <w:pPr>
        <w:numPr>
          <w:ilvl w:val="0"/>
          <w:numId w:val="9"/>
        </w:numPr>
        <w:spacing w:before="120"/>
        <w:ind w:left="426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BA36DC">
        <w:rPr>
          <w:rFonts w:ascii="Arial" w:hAnsi="Arial" w:cs="Arial"/>
          <w:sz w:val="22"/>
          <w:szCs w:val="22"/>
          <w:lang w:eastAsia="ar-SA"/>
        </w:rPr>
        <w:t xml:space="preserve">Oświadczam, że nie podlegam wykluczeniu z postępowania na </w:t>
      </w:r>
      <w:r w:rsidRPr="00AF6124">
        <w:rPr>
          <w:rFonts w:ascii="Arial" w:hAnsi="Arial" w:cs="Arial"/>
          <w:sz w:val="22"/>
          <w:szCs w:val="22"/>
          <w:lang w:eastAsia="ar-SA"/>
        </w:rPr>
        <w:t xml:space="preserve">podstawie </w:t>
      </w:r>
      <w:r w:rsidRPr="00AF6124">
        <w:rPr>
          <w:rFonts w:ascii="Arial" w:hAnsi="Arial" w:cs="Arial"/>
          <w:sz w:val="22"/>
          <w:szCs w:val="22"/>
          <w:lang w:eastAsia="zh-CN"/>
        </w:rPr>
        <w:t>art. 7 ust. 1 ustawy z dnia 13 kwietnia 2022 r. o szczególnych rozwiązaniach w zakresie przeciwdziałania wspieraniu agresji na Ukrainę oraz służących ochronie bezpieczeństwa narodowego (</w:t>
      </w:r>
      <w:r w:rsidR="00E72309">
        <w:rPr>
          <w:rFonts w:ascii="Arial" w:hAnsi="Arial" w:cs="Arial"/>
          <w:sz w:val="22"/>
          <w:szCs w:val="22"/>
          <w:lang w:eastAsia="zh-CN"/>
        </w:rPr>
        <w:t xml:space="preserve">t.j. </w:t>
      </w:r>
      <w:r w:rsidRPr="00AF6124">
        <w:rPr>
          <w:rFonts w:ascii="Arial" w:hAnsi="Arial" w:cs="Arial"/>
          <w:sz w:val="22"/>
          <w:szCs w:val="22"/>
          <w:lang w:eastAsia="zh-CN"/>
        </w:rPr>
        <w:t>Dz. U. z 202</w:t>
      </w:r>
      <w:r w:rsidR="00D31EDD">
        <w:rPr>
          <w:rFonts w:ascii="Arial" w:hAnsi="Arial" w:cs="Arial"/>
          <w:sz w:val="22"/>
          <w:szCs w:val="22"/>
          <w:lang w:eastAsia="zh-CN"/>
        </w:rPr>
        <w:t>5</w:t>
      </w:r>
      <w:r w:rsidRPr="00AF6124">
        <w:rPr>
          <w:rFonts w:ascii="Arial" w:hAnsi="Arial" w:cs="Arial"/>
          <w:sz w:val="22"/>
          <w:szCs w:val="22"/>
          <w:lang w:eastAsia="zh-CN"/>
        </w:rPr>
        <w:t xml:space="preserve"> r. poz. </w:t>
      </w:r>
      <w:r w:rsidR="00AE51CF">
        <w:rPr>
          <w:rFonts w:ascii="Arial" w:hAnsi="Arial" w:cs="Arial"/>
          <w:sz w:val="22"/>
          <w:szCs w:val="22"/>
          <w:lang w:eastAsia="zh-CN"/>
        </w:rPr>
        <w:t>5</w:t>
      </w:r>
      <w:r w:rsidR="00D31EDD">
        <w:rPr>
          <w:rFonts w:ascii="Arial" w:hAnsi="Arial" w:cs="Arial"/>
          <w:sz w:val="22"/>
          <w:szCs w:val="22"/>
          <w:lang w:eastAsia="zh-CN"/>
        </w:rPr>
        <w:t>14</w:t>
      </w:r>
      <w:r w:rsidRPr="00AF6124">
        <w:rPr>
          <w:rFonts w:ascii="Arial" w:hAnsi="Arial" w:cs="Arial"/>
          <w:sz w:val="22"/>
          <w:szCs w:val="22"/>
          <w:lang w:eastAsia="zh-CN"/>
        </w:rPr>
        <w:t>)</w:t>
      </w:r>
      <w:r>
        <w:rPr>
          <w:rFonts w:ascii="Arial" w:hAnsi="Arial" w:cs="Arial"/>
          <w:sz w:val="22"/>
          <w:szCs w:val="22"/>
          <w:lang w:eastAsia="zh-CN"/>
        </w:rPr>
        <w:t>.</w:t>
      </w:r>
    </w:p>
    <w:p w14:paraId="6DA388FC" w14:textId="77777777" w:rsidR="00DE235D" w:rsidRDefault="00DE235D" w:rsidP="00085E42">
      <w:pPr>
        <w:spacing w:before="120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3A46EF1" w14:textId="187536AB" w:rsidR="00DE235D" w:rsidRPr="00085E42" w:rsidRDefault="00DE235D" w:rsidP="00085E42">
      <w:pPr>
        <w:pStyle w:val="Akapitzlist"/>
        <w:numPr>
          <w:ilvl w:val="0"/>
          <w:numId w:val="10"/>
        </w:num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085E42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640C83A" w14:textId="77777777" w:rsidR="00DE235D" w:rsidRPr="00BA36DC" w:rsidRDefault="00DE235D" w:rsidP="00DE235D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1E4E2726" w14:textId="77777777" w:rsidR="00DE235D" w:rsidRPr="00BA36DC" w:rsidRDefault="00DE235D" w:rsidP="00DE235D">
      <w:pPr>
        <w:pStyle w:val="Akapitzlist"/>
        <w:spacing w:before="12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409A9F" w14:textId="77777777" w:rsidR="00DE235D" w:rsidRPr="00BA36DC" w:rsidRDefault="00DE235D" w:rsidP="00DE235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447899FB" w14:textId="77777777" w:rsidR="00DE235D" w:rsidRDefault="00DE235D" w:rsidP="00DE235D">
      <w:pPr>
        <w:ind w:left="4678" w:right="-2"/>
        <w:jc w:val="center"/>
        <w:rPr>
          <w:rFonts w:ascii="Arial" w:hAnsi="Arial" w:cs="Arial"/>
          <w:i/>
          <w:sz w:val="16"/>
          <w:szCs w:val="16"/>
        </w:rPr>
      </w:pPr>
      <w:r w:rsidRPr="009D14AD">
        <w:rPr>
          <w:rFonts w:ascii="Arial" w:hAnsi="Arial" w:cs="Arial"/>
          <w:i/>
          <w:sz w:val="16"/>
          <w:szCs w:val="16"/>
        </w:rPr>
        <w:t xml:space="preserve">Dokument należy sporządzić </w:t>
      </w:r>
      <w:r w:rsidRPr="009D14AD">
        <w:rPr>
          <w:rFonts w:ascii="Arial" w:hAnsi="Arial" w:cs="Arial"/>
          <w:i/>
          <w:sz w:val="16"/>
          <w:szCs w:val="16"/>
        </w:rPr>
        <w:br/>
        <w:t xml:space="preserve">w postaci elektronicznej i podpisać kwalifikowanym podpisem elektronicznym, podpisem zaufanym lub podpisem osobistym. </w:t>
      </w:r>
    </w:p>
    <w:p w14:paraId="10C64707" w14:textId="42C406F6" w:rsidR="006222B8" w:rsidRPr="00026921" w:rsidRDefault="00DE235D" w:rsidP="00026921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  <w:r w:rsidRPr="00CB39F6">
        <w:rPr>
          <w:rFonts w:ascii="Arial" w:hAnsi="Arial" w:cs="Arial"/>
          <w:i/>
          <w:sz w:val="20"/>
          <w:szCs w:val="20"/>
        </w:rPr>
        <w:t>*niepotrzebne skreślić</w:t>
      </w:r>
    </w:p>
    <w:sectPr w:rsidR="006222B8" w:rsidRPr="00026921" w:rsidSect="009B5B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274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ACD56" w14:textId="77777777" w:rsidR="001A7120" w:rsidRDefault="001A7120" w:rsidP="00021410">
      <w:r>
        <w:separator/>
      </w:r>
    </w:p>
  </w:endnote>
  <w:endnote w:type="continuationSeparator" w:id="0">
    <w:p w14:paraId="6BFB807F" w14:textId="77777777" w:rsidR="001A7120" w:rsidRDefault="001A7120" w:rsidP="0002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roid Sans Fallback">
    <w:charset w:val="00"/>
    <w:family w:val="auto"/>
    <w:pitch w:val="default"/>
  </w:font>
  <w:font w:name="Lohit Hindi">
    <w:altName w:val="MS Gothic"/>
    <w:panose1 w:val="00000000000000000000"/>
    <w:charset w:val="00"/>
    <w:family w:val="roman"/>
    <w:notTrueType/>
    <w:pitch w:val="default"/>
  </w:font>
  <w:font w:name="StarSymbol">
    <w:altName w:val="Arial Unicode MS"/>
    <w:charset w:val="02"/>
    <w:family w:val="auto"/>
    <w:pitch w:val="default"/>
  </w:font>
  <w:font w:name="FreeSans">
    <w:altName w:val="Arial Unicode MS"/>
    <w:charset w:val="80"/>
    <w:family w:val="auto"/>
    <w:pitch w:val="variable"/>
  </w:font>
  <w:font w:name="Droid Sans">
    <w:altName w:val="MS Mincho"/>
    <w:charset w:val="80"/>
    <w:family w:val="auto"/>
    <w:pitch w:val="variable"/>
  </w:font>
  <w:font w:name="Liberation Mono">
    <w:altName w:val="Courier New"/>
    <w:charset w:val="00"/>
    <w:family w:val="auto"/>
    <w:pitch w:val="default"/>
  </w:font>
  <w:font w:name="Nimbus Mono L">
    <w:charset w:val="00"/>
    <w:family w:val="modern"/>
    <w:pitch w:val="fixed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TC Zapf Dingbats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BFAB8" w14:textId="77777777" w:rsidR="00706F30" w:rsidRDefault="00706F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2B575" w14:textId="77777777" w:rsidR="00706F30" w:rsidRDefault="00706F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D5336" w14:textId="77777777" w:rsidR="00706F30" w:rsidRDefault="00706F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63E26" w14:textId="77777777" w:rsidR="001A7120" w:rsidRDefault="001A7120" w:rsidP="00021410">
      <w:r>
        <w:separator/>
      </w:r>
    </w:p>
  </w:footnote>
  <w:footnote w:type="continuationSeparator" w:id="0">
    <w:p w14:paraId="59E15619" w14:textId="77777777" w:rsidR="001A7120" w:rsidRDefault="001A7120" w:rsidP="00021410">
      <w:r>
        <w:continuationSeparator/>
      </w:r>
    </w:p>
  </w:footnote>
  <w:footnote w:id="1">
    <w:p w14:paraId="497C22B2" w14:textId="77777777" w:rsidR="00522CF1" w:rsidRPr="00D726B7" w:rsidRDefault="00522CF1" w:rsidP="00E11ED9">
      <w:pPr>
        <w:pStyle w:val="Tekstprzypisudolnego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D726B7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D726B7">
        <w:rPr>
          <w:rFonts w:ascii="Arial" w:hAnsi="Arial" w:cs="Arial"/>
          <w:i/>
          <w:sz w:val="18"/>
          <w:szCs w:val="18"/>
        </w:rPr>
        <w:t xml:space="preserve"> </w:t>
      </w:r>
      <w:r w:rsidRPr="00D726B7">
        <w:rPr>
          <w:rFonts w:ascii="Arial" w:hAnsi="Arial" w:cs="Arial"/>
          <w:i/>
          <w:sz w:val="18"/>
          <w:szCs w:val="18"/>
          <w:lang w:val="pl-PL"/>
        </w:rPr>
        <w:t xml:space="preserve">Należy uzupełnić – jeżeli zachodzi jakakolwiek z wymienionych przesłanek wykluczenia. Brak wskazania podstawy wykluczenia jest jednoznaczne z oświadczeniem, że w stosunku do Wykonawcy nie zachodzą ww. podstawy wykluczenia.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9F85D" w14:textId="77777777" w:rsidR="00706F30" w:rsidRDefault="00706F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235EA" w14:textId="029EB8A9" w:rsidR="00626364" w:rsidRPr="009B5B1F" w:rsidRDefault="009B5B1F" w:rsidP="009B5B1F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A61FC8" wp14:editId="111E10EE">
              <wp:simplePos x="0" y="0"/>
              <wp:positionH relativeFrom="column">
                <wp:posOffset>-1270</wp:posOffset>
              </wp:positionH>
              <wp:positionV relativeFrom="paragraph">
                <wp:posOffset>145203</wp:posOffset>
              </wp:positionV>
              <wp:extent cx="5920740" cy="7620"/>
              <wp:effectExtent l="0" t="0" r="22860" b="3048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074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AF8B6B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1.45pt" to="466.1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" strokecolor="#5b9bd5 [3204]" strokeweight=".5pt">
              <v:stroke joinstyle="miter"/>
            </v:line>
          </w:pict>
        </mc:Fallback>
      </mc:AlternateContent>
    </w:r>
    <w:r w:rsidR="00EC5DD9">
      <w:rPr>
        <w:rFonts w:ascii="Arial" w:hAnsi="Arial" w:cs="Arial"/>
      </w:rPr>
      <w:t>Tryb podstawowy bez negocjacji</w:t>
    </w:r>
    <w:r w:rsidR="00F25EA7">
      <w:rPr>
        <w:rFonts w:ascii="Arial" w:hAnsi="Arial" w:cs="Arial"/>
      </w:rPr>
      <w:t xml:space="preserve"> </w:t>
    </w:r>
    <w:r w:rsidR="00E308A5">
      <w:rPr>
        <w:rFonts w:ascii="Arial" w:hAnsi="Arial" w:cs="Arial"/>
      </w:rPr>
      <w:t xml:space="preserve">– </w:t>
    </w:r>
    <w:r w:rsidR="00CA02D3">
      <w:rPr>
        <w:rFonts w:ascii="Arial" w:hAnsi="Arial" w:cs="Arial"/>
      </w:rPr>
      <w:t xml:space="preserve">nr ref. </w:t>
    </w:r>
    <w:r w:rsidR="00CE0463">
      <w:rPr>
        <w:rFonts w:ascii="Arial" w:hAnsi="Arial" w:cs="Arial"/>
      </w:rPr>
      <w:t>ALZ.25.</w:t>
    </w:r>
    <w:r w:rsidR="00706F30">
      <w:rPr>
        <w:rFonts w:ascii="Arial" w:hAnsi="Arial" w:cs="Arial"/>
      </w:rPr>
      <w:t>2</w:t>
    </w:r>
    <w:r w:rsidR="00AE51CF">
      <w:rPr>
        <w:rFonts w:ascii="Arial" w:hAnsi="Arial" w:cs="Arial"/>
      </w:rPr>
      <w:t>.202</w:t>
    </w:r>
    <w:r w:rsidR="002A3B7D">
      <w:rPr>
        <w:rFonts w:ascii="Arial" w:hAnsi="Arial" w:cs="Arial"/>
      </w:rPr>
      <w:t>6</w:t>
    </w:r>
  </w:p>
  <w:p w14:paraId="128B263B" w14:textId="77777777" w:rsidR="00626364" w:rsidRDefault="006263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2743F" w14:textId="77777777" w:rsidR="00706F30" w:rsidRDefault="00706F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Lista 1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5"/>
    <w:multiLevelType w:val="multilevel"/>
    <w:tmpl w:val="6554AEF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  <w:rPr>
        <w:rFonts w:ascii="Arial" w:hAnsi="Arial" w:cs="Arial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3060" w:hanging="72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0000008"/>
    <w:multiLevelType w:val="multilevel"/>
    <w:tmpl w:val="D74E6FE4"/>
    <w:name w:val="WW8Num8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b w:val="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2430" w:hanging="645"/>
      </w:p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2505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0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65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5" w:hanging="10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5" w:hanging="1440"/>
      </w:pPr>
      <w:rPr>
        <w:rFonts w:ascii="Arial" w:eastAsia="Times New Roman" w:hAnsi="Arial" w:cs="Arial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2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85" w:hanging="1800"/>
      </w:pPr>
    </w:lvl>
  </w:abstractNum>
  <w:abstractNum w:abstractNumId="6" w15:restartNumberingAfterBreak="0">
    <w:nsid w:val="00000009"/>
    <w:multiLevelType w:val="multilevel"/>
    <w:tmpl w:val="9C3EA030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Arial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eastAsia="Calibri" w:hAnsi="Arial" w:cs="Arial"/>
      </w:rPr>
    </w:lvl>
  </w:abstractNum>
  <w:abstractNum w:abstractNumId="8" w15:restartNumberingAfterBreak="0">
    <w:nsid w:val="0000000B"/>
    <w:multiLevelType w:val="singleLevel"/>
    <w:tmpl w:val="99C2576C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Arial" w:hAnsi="Arial" w:cs="Arial" w:hint="default"/>
      </w:rPr>
    </w:lvl>
  </w:abstractNum>
  <w:abstractNum w:abstractNumId="9" w15:restartNumberingAfterBreak="0">
    <w:nsid w:val="0000000C"/>
    <w:multiLevelType w:val="singleLevel"/>
    <w:tmpl w:val="65A4E498"/>
    <w:name w:val="WW8Num4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eastAsia="Times New Roman" w:hAnsi="Arial" w:cs="Arial"/>
        <w:b w:val="0"/>
        <w:sz w:val="24"/>
        <w:szCs w:val="18"/>
      </w:rPr>
    </w:lvl>
  </w:abstractNum>
  <w:abstractNum w:abstractNumId="10" w15:restartNumberingAfterBreak="0">
    <w:nsid w:val="0000000D"/>
    <w:multiLevelType w:val="multilevel"/>
    <w:tmpl w:val="90DAA69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Arial"/>
        <w:b w:val="0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1"/>
    <w:multiLevelType w:val="multilevel"/>
    <w:tmpl w:val="0C70A65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872"/>
        </w:tabs>
        <w:ind w:left="928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080" w:hanging="1440"/>
      </w:pPr>
      <w:rPr>
        <w:rFonts w:ascii="Arial" w:eastAsia="Times New Roman" w:hAnsi="Arial" w:cs="Arial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b/>
      </w:rPr>
    </w:lvl>
  </w:abstractNum>
  <w:abstractNum w:abstractNumId="15" w15:restartNumberingAfterBreak="0">
    <w:nsid w:val="00000012"/>
    <w:multiLevelType w:val="multilevel"/>
    <w:tmpl w:val="9742271E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"/>
      </w:rPr>
    </w:lvl>
    <w:lvl w:ilvl="2">
      <w:start w:val="1"/>
      <w:numFmt w:val="bullet"/>
      <w:lvlText w:val=""/>
      <w:lvlJc w:val="left"/>
      <w:pPr>
        <w:tabs>
          <w:tab w:val="num" w:pos="2355"/>
        </w:tabs>
        <w:ind w:left="2355" w:hanging="375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7" w15:restartNumberingAfterBreak="0">
    <w:nsid w:val="00000014"/>
    <w:multiLevelType w:val="singleLevel"/>
    <w:tmpl w:val="6CF2EC2A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 w:val="0"/>
      </w:rPr>
    </w:lvl>
  </w:abstractNum>
  <w:abstractNum w:abstractNumId="18" w15:restartNumberingAfterBreak="0">
    <w:nsid w:val="00000015"/>
    <w:multiLevelType w:val="singleLevel"/>
    <w:tmpl w:val="BFB89198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  <w:b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  <w:b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  <w:b/>
      </w:rPr>
    </w:lvl>
  </w:abstractNum>
  <w:abstractNum w:abstractNumId="2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</w:rPr>
    </w:lvl>
  </w:abstractNum>
  <w:abstractNum w:abstractNumId="22" w15:restartNumberingAfterBreak="0">
    <w:nsid w:val="00000019"/>
    <w:multiLevelType w:val="singleLevel"/>
    <w:tmpl w:val="00F05C3C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ascii="Arial" w:eastAsia="Times New Roman" w:hAnsi="Arial" w:cs="Arial"/>
        <w:sz w:val="24"/>
        <w:szCs w:val="24"/>
      </w:rPr>
    </w:lvl>
  </w:abstractNum>
  <w:abstractNum w:abstractNumId="23" w15:restartNumberingAfterBreak="0">
    <w:nsid w:val="0000001A"/>
    <w:multiLevelType w:val="multilevel"/>
    <w:tmpl w:val="3CC246DC"/>
    <w:name w:val="WW8Num2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2505" w:hanging="360"/>
      </w:pPr>
      <w:rPr>
        <w:b w:val="0"/>
      </w:rPr>
    </w:lvl>
  </w:abstractNum>
  <w:abstractNum w:abstractNumId="25" w15:restartNumberingAfterBreak="0">
    <w:nsid w:val="0000001C"/>
    <w:multiLevelType w:val="singleLevel"/>
    <w:tmpl w:val="75EC6F0A"/>
    <w:name w:val="WW8Num28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b w:val="0"/>
      </w:rPr>
    </w:lvl>
  </w:abstractNum>
  <w:abstractNum w:abstractNumId="26" w15:restartNumberingAfterBreak="0">
    <w:nsid w:val="0000001D"/>
    <w:multiLevelType w:val="multilevel"/>
    <w:tmpl w:val="15BC0D80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</w:lvl>
  </w:abstractNum>
  <w:abstractNum w:abstractNumId="27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0000001F"/>
    <w:multiLevelType w:val="multilevel"/>
    <w:tmpl w:val="000C4E94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00000020"/>
    <w:multiLevelType w:val="multilevel"/>
    <w:tmpl w:val="9CD88D6E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00000021"/>
    <w:multiLevelType w:val="singleLevel"/>
    <w:tmpl w:val="8236B89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</w:r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3"/>
    <w:multiLevelType w:val="multilevel"/>
    <w:tmpl w:val="BFC22EF2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34" w15:restartNumberingAfterBreak="0">
    <w:nsid w:val="00000025"/>
    <w:multiLevelType w:val="singleLevel"/>
    <w:tmpl w:val="00000025"/>
    <w:name w:val="WW8Num39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00000028"/>
    <w:multiLevelType w:val="singleLevel"/>
    <w:tmpl w:val="002AA5F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</w:abstractNum>
  <w:abstractNum w:abstractNumId="37" w15:restartNumberingAfterBreak="0">
    <w:nsid w:val="00000029"/>
    <w:multiLevelType w:val="multilevel"/>
    <w:tmpl w:val="DE38CAA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3" w:hanging="360"/>
      </w:pPr>
      <w:rPr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3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03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3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723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3" w:hanging="1800"/>
      </w:pPr>
    </w:lvl>
  </w:abstractNum>
  <w:abstractNum w:abstractNumId="38" w15:restartNumberingAfterBreak="0">
    <w:nsid w:val="0000002B"/>
    <w:multiLevelType w:val="multilevel"/>
    <w:tmpl w:val="F754D3A6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E"/>
    <w:multiLevelType w:val="multilevel"/>
    <w:tmpl w:val="0000002E"/>
    <w:name w:val="WW8Num48"/>
    <w:lvl w:ilvl="0">
      <w:start w:val="7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Arial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Arial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00000030"/>
    <w:multiLevelType w:val="multilevel"/>
    <w:tmpl w:val="9D16EB20"/>
    <w:name w:val="WW8Num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eastAsia="Calibri" w:hAnsi="Arial" w:cs="Arial" w:hint="default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30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decimal"/>
      <w:lvlText w:val="%5.)"/>
      <w:lvlJc w:val="left"/>
      <w:pPr>
        <w:tabs>
          <w:tab w:val="num" w:pos="0"/>
        </w:tabs>
        <w:ind w:left="3960" w:hanging="360"/>
      </w:pPr>
      <w:rPr>
        <w:rFonts w:ascii="Arial" w:hAnsi="Arial" w:cs="Arial"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Arial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3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44" w15:restartNumberingAfterBreak="0">
    <w:nsid w:val="00000040"/>
    <w:multiLevelType w:val="singleLevel"/>
    <w:tmpl w:val="00000040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4"/>
        <w:szCs w:val="24"/>
        <w:lang w:val="pl-PL"/>
      </w:rPr>
    </w:lvl>
  </w:abstractNum>
  <w:abstractNum w:abstractNumId="45" w15:restartNumberingAfterBreak="0">
    <w:nsid w:val="00000042"/>
    <w:multiLevelType w:val="singleLevel"/>
    <w:tmpl w:val="00000042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2772" w:hanging="360"/>
      </w:pPr>
      <w:rPr>
        <w:rFonts w:ascii="Arial" w:eastAsia="Times New Roman" w:hAnsi="Arial" w:cs="Arial"/>
      </w:rPr>
    </w:lvl>
  </w:abstractNum>
  <w:abstractNum w:abstractNumId="46" w15:restartNumberingAfterBreak="0">
    <w:nsid w:val="00000049"/>
    <w:multiLevelType w:val="singleLevel"/>
    <w:tmpl w:val="00000049"/>
    <w:name w:val="WW8Num75"/>
    <w:lvl w:ilvl="0">
      <w:start w:val="1"/>
      <w:numFmt w:val="decimal"/>
      <w:lvlText w:val="%1)"/>
      <w:lvlJc w:val="left"/>
      <w:pPr>
        <w:tabs>
          <w:tab w:val="num" w:pos="0"/>
        </w:tabs>
        <w:ind w:left="2772" w:hanging="360"/>
      </w:pPr>
      <w:rPr>
        <w:rFonts w:ascii="Arial" w:eastAsia="Times New Roman" w:hAnsi="Arial" w:cs="Arial"/>
      </w:rPr>
    </w:lvl>
  </w:abstractNum>
  <w:abstractNum w:abstractNumId="47" w15:restartNumberingAfterBreak="0">
    <w:nsid w:val="044509D7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5B3631"/>
    <w:multiLevelType w:val="multilevel"/>
    <w:tmpl w:val="827C44F0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9" w15:restartNumberingAfterBreak="0">
    <w:nsid w:val="0CAF36EE"/>
    <w:multiLevelType w:val="hybridMultilevel"/>
    <w:tmpl w:val="ED1E2442"/>
    <w:name w:val="WW8Num26222"/>
    <w:lvl w:ilvl="0" w:tplc="3D507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3C34851"/>
    <w:multiLevelType w:val="hybridMultilevel"/>
    <w:tmpl w:val="337C652A"/>
    <w:name w:val="WW8Num122"/>
    <w:lvl w:ilvl="0" w:tplc="020266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7B4588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BC75C39"/>
    <w:multiLevelType w:val="hybridMultilevel"/>
    <w:tmpl w:val="7FEC1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C30915"/>
    <w:multiLevelType w:val="hybridMultilevel"/>
    <w:tmpl w:val="1A8276B8"/>
    <w:name w:val="WW8Num12222"/>
    <w:lvl w:ilvl="0" w:tplc="3D50785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25141E7D"/>
    <w:multiLevelType w:val="hybridMultilevel"/>
    <w:tmpl w:val="C2385034"/>
    <w:name w:val="WW8Num262222"/>
    <w:lvl w:ilvl="0" w:tplc="3D50785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269425AD"/>
    <w:multiLevelType w:val="hybridMultilevel"/>
    <w:tmpl w:val="E2686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F23548"/>
    <w:multiLevelType w:val="hybridMultilevel"/>
    <w:tmpl w:val="99E80996"/>
    <w:name w:val="WW8Num2622"/>
    <w:lvl w:ilvl="0" w:tplc="3D50785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8" w15:restartNumberingAfterBreak="0">
    <w:nsid w:val="2E3F5B84"/>
    <w:multiLevelType w:val="hybridMultilevel"/>
    <w:tmpl w:val="36081FF8"/>
    <w:name w:val="WW8Num26232"/>
    <w:lvl w:ilvl="0" w:tplc="3D50785A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9" w15:restartNumberingAfterBreak="0">
    <w:nsid w:val="32EE1711"/>
    <w:multiLevelType w:val="hybridMultilevel"/>
    <w:tmpl w:val="4D4A66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58916C7"/>
    <w:multiLevelType w:val="hybridMultilevel"/>
    <w:tmpl w:val="D86AFA20"/>
    <w:lvl w:ilvl="0" w:tplc="FA0098B4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1" w15:restartNumberingAfterBreak="0">
    <w:nsid w:val="36397A10"/>
    <w:multiLevelType w:val="multilevel"/>
    <w:tmpl w:val="D94AA0BE"/>
    <w:styleLink w:val="WW8Num7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2" w15:restartNumberingAfterBreak="0">
    <w:nsid w:val="39CF7F30"/>
    <w:multiLevelType w:val="multilevel"/>
    <w:tmpl w:val="AE56AADE"/>
    <w:name w:val="WW8Num17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080" w:hanging="1440"/>
      </w:pPr>
      <w:rPr>
        <w:rFonts w:ascii="Arial" w:eastAsia="Times New Roman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rFonts w:hint="default"/>
        <w:b/>
      </w:rPr>
    </w:lvl>
  </w:abstractNum>
  <w:abstractNum w:abstractNumId="63" w15:restartNumberingAfterBreak="0">
    <w:nsid w:val="3B7116AE"/>
    <w:multiLevelType w:val="multilevel"/>
    <w:tmpl w:val="ABA43F6E"/>
    <w:name w:val="WW8Num12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eastAsia="Calibri" w:hAnsi="Arial" w:cs="Arial" w:hint="default"/>
      </w:rPr>
    </w:lvl>
    <w:lvl w:ilvl="2">
      <w:start w:val="1"/>
      <w:numFmt w:val="upperRoman"/>
      <w:lvlText w:val="%3."/>
      <w:lvlJc w:val="left"/>
      <w:pPr>
        <w:ind w:left="30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>
      <w:start w:val="1"/>
      <w:numFmt w:val="decimal"/>
      <w:lvlText w:val="%5.)"/>
      <w:lvlJc w:val="left"/>
      <w:pPr>
        <w:ind w:left="3960" w:hanging="360"/>
      </w:pPr>
      <w:rPr>
        <w:rFonts w:ascii="Arial" w:hAnsi="Arial" w:cs="Arial"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4" w15:restartNumberingAfterBreak="0">
    <w:nsid w:val="41BD21E6"/>
    <w:multiLevelType w:val="multilevel"/>
    <w:tmpl w:val="907C5656"/>
    <w:name w:val="WW8Num8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2430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25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6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2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85" w:hanging="1800"/>
      </w:pPr>
      <w:rPr>
        <w:rFonts w:hint="default"/>
      </w:rPr>
    </w:lvl>
  </w:abstractNum>
  <w:abstractNum w:abstractNumId="6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6" w15:restartNumberingAfterBreak="0">
    <w:nsid w:val="473C141A"/>
    <w:multiLevelType w:val="hybridMultilevel"/>
    <w:tmpl w:val="D834C49C"/>
    <w:name w:val="WW8Num212"/>
    <w:lvl w:ilvl="0" w:tplc="C7FCCB4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5F51CA"/>
    <w:multiLevelType w:val="hybridMultilevel"/>
    <w:tmpl w:val="5440A876"/>
    <w:lvl w:ilvl="0" w:tplc="166A2CE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C9414B4"/>
    <w:multiLevelType w:val="hybridMultilevel"/>
    <w:tmpl w:val="EE18B0D6"/>
    <w:name w:val="WW8Num262"/>
    <w:lvl w:ilvl="0" w:tplc="EF3EB2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300B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9EC4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C4E0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C25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AEE9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702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03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68A6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4D827E4"/>
    <w:multiLevelType w:val="multilevel"/>
    <w:tmpl w:val="839C80AE"/>
    <w:lvl w:ilvl="0">
      <w:start w:val="2"/>
      <w:numFmt w:val="decimal"/>
      <w:pStyle w:val="lista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0" w15:restartNumberingAfterBreak="0">
    <w:nsid w:val="58B96C4A"/>
    <w:multiLevelType w:val="multilevel"/>
    <w:tmpl w:val="2EAE2C72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71" w15:restartNumberingAfterBreak="0">
    <w:nsid w:val="58C1276D"/>
    <w:multiLevelType w:val="hybridMultilevel"/>
    <w:tmpl w:val="5BFA1AF6"/>
    <w:lvl w:ilvl="0" w:tplc="4F84F0F0">
      <w:start w:val="1"/>
      <w:numFmt w:val="decimal"/>
      <w:pStyle w:val="Listapunktowana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decimal"/>
      <w:lvlText w:val="%2)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5A4969ED"/>
    <w:multiLevelType w:val="hybridMultilevel"/>
    <w:tmpl w:val="D480C652"/>
    <w:name w:val="WW8Num173"/>
    <w:lvl w:ilvl="0" w:tplc="F192322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1C1862" w:tentative="1">
      <w:start w:val="1"/>
      <w:numFmt w:val="lowerLetter"/>
      <w:lvlText w:val="%2."/>
      <w:lvlJc w:val="left"/>
      <w:pPr>
        <w:ind w:left="1440" w:hanging="360"/>
      </w:pPr>
    </w:lvl>
    <w:lvl w:ilvl="2" w:tplc="D2DA78A4" w:tentative="1">
      <w:start w:val="1"/>
      <w:numFmt w:val="lowerRoman"/>
      <w:lvlText w:val="%3."/>
      <w:lvlJc w:val="right"/>
      <w:pPr>
        <w:ind w:left="2160" w:hanging="180"/>
      </w:pPr>
    </w:lvl>
    <w:lvl w:ilvl="3" w:tplc="BBF40A64" w:tentative="1">
      <w:start w:val="1"/>
      <w:numFmt w:val="decimal"/>
      <w:lvlText w:val="%4."/>
      <w:lvlJc w:val="left"/>
      <w:pPr>
        <w:ind w:left="2880" w:hanging="360"/>
      </w:pPr>
    </w:lvl>
    <w:lvl w:ilvl="4" w:tplc="1450A860" w:tentative="1">
      <w:start w:val="1"/>
      <w:numFmt w:val="lowerLetter"/>
      <w:lvlText w:val="%5."/>
      <w:lvlJc w:val="left"/>
      <w:pPr>
        <w:ind w:left="3600" w:hanging="360"/>
      </w:pPr>
    </w:lvl>
    <w:lvl w:ilvl="5" w:tplc="DDBC2458" w:tentative="1">
      <w:start w:val="1"/>
      <w:numFmt w:val="lowerRoman"/>
      <w:lvlText w:val="%6."/>
      <w:lvlJc w:val="right"/>
      <w:pPr>
        <w:ind w:left="4320" w:hanging="180"/>
      </w:pPr>
    </w:lvl>
    <w:lvl w:ilvl="6" w:tplc="931E6BE4">
      <w:start w:val="1"/>
      <w:numFmt w:val="decimal"/>
      <w:lvlText w:val="%7."/>
      <w:lvlJc w:val="left"/>
      <w:pPr>
        <w:ind w:left="5040" w:hanging="360"/>
      </w:pPr>
    </w:lvl>
    <w:lvl w:ilvl="7" w:tplc="A1B646B4" w:tentative="1">
      <w:start w:val="1"/>
      <w:numFmt w:val="lowerLetter"/>
      <w:lvlText w:val="%8."/>
      <w:lvlJc w:val="left"/>
      <w:pPr>
        <w:ind w:left="5760" w:hanging="360"/>
      </w:pPr>
    </w:lvl>
    <w:lvl w:ilvl="8" w:tplc="EEFCF4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63591C66"/>
    <w:multiLevelType w:val="multilevel"/>
    <w:tmpl w:val="2CB6CA2E"/>
    <w:name w:val="WW8Num342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5" w15:restartNumberingAfterBreak="0">
    <w:nsid w:val="69413694"/>
    <w:multiLevelType w:val="hybridMultilevel"/>
    <w:tmpl w:val="135AA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0E78AD"/>
    <w:multiLevelType w:val="multilevel"/>
    <w:tmpl w:val="F7DAFFD0"/>
    <w:lvl w:ilvl="0">
      <w:start w:val="1"/>
      <w:numFmt w:val="decimal"/>
      <w:pStyle w:val="Listapunktowana31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643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77" w15:restartNumberingAfterBreak="0">
    <w:nsid w:val="77BA6AB1"/>
    <w:multiLevelType w:val="multilevel"/>
    <w:tmpl w:val="64742618"/>
    <w:name w:val="WW8Num52"/>
    <w:lvl w:ilvl="0">
      <w:start w:val="14"/>
      <w:numFmt w:val="decimal"/>
      <w:lvlText w:val="%1."/>
      <w:lvlJc w:val="left"/>
      <w:pPr>
        <w:tabs>
          <w:tab w:val="num" w:pos="0"/>
        </w:tabs>
        <w:ind w:left="765" w:hanging="360"/>
      </w:pPr>
      <w:rPr>
        <w:rFonts w:ascii="Arial" w:hAnsi="Arial" w:cs="Arial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8" w15:restartNumberingAfterBreak="0">
    <w:nsid w:val="7C1871DC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717449">
    <w:abstractNumId w:val="76"/>
  </w:num>
  <w:num w:numId="2" w16cid:durableId="1142230096">
    <w:abstractNumId w:val="71"/>
  </w:num>
  <w:num w:numId="3" w16cid:durableId="1331063856">
    <w:abstractNumId w:val="69"/>
  </w:num>
  <w:num w:numId="4" w16cid:durableId="1896969919">
    <w:abstractNumId w:val="70"/>
  </w:num>
  <w:num w:numId="5" w16cid:durableId="482822120">
    <w:abstractNumId w:val="61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</w:rPr>
      </w:lvl>
    </w:lvlOverride>
  </w:num>
  <w:num w:numId="6" w16cid:durableId="1296913382">
    <w:abstractNumId w:val="73"/>
    <w:lvlOverride w:ilvl="0">
      <w:startOverride w:val="1"/>
    </w:lvlOverride>
  </w:num>
  <w:num w:numId="7" w16cid:durableId="882058803">
    <w:abstractNumId w:val="65"/>
    <w:lvlOverride w:ilvl="0">
      <w:startOverride w:val="1"/>
    </w:lvlOverride>
  </w:num>
  <w:num w:numId="8" w16cid:durableId="596131948">
    <w:abstractNumId w:val="54"/>
  </w:num>
  <w:num w:numId="9" w16cid:durableId="316961820">
    <w:abstractNumId w:val="47"/>
  </w:num>
  <w:num w:numId="10" w16cid:durableId="780302434">
    <w:abstractNumId w:val="51"/>
  </w:num>
  <w:num w:numId="11" w16cid:durableId="1569880307">
    <w:abstractNumId w:val="52"/>
  </w:num>
  <w:num w:numId="12" w16cid:durableId="1851918064">
    <w:abstractNumId w:val="67"/>
  </w:num>
  <w:num w:numId="13" w16cid:durableId="1282611421">
    <w:abstractNumId w:val="60"/>
  </w:num>
  <w:num w:numId="14" w16cid:durableId="1164471285">
    <w:abstractNumId w:val="56"/>
  </w:num>
  <w:num w:numId="15" w16cid:durableId="1182629065">
    <w:abstractNumId w:val="75"/>
  </w:num>
  <w:num w:numId="16" w16cid:durableId="1841189954">
    <w:abstractNumId w:val="59"/>
  </w:num>
  <w:num w:numId="17" w16cid:durableId="1036735574">
    <w:abstractNumId w:val="61"/>
  </w:num>
  <w:num w:numId="18" w16cid:durableId="1576550184">
    <w:abstractNumId w:val="49"/>
  </w:num>
  <w:num w:numId="19" w16cid:durableId="999238820">
    <w:abstractNumId w:val="7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A75"/>
    <w:rsid w:val="000004AF"/>
    <w:rsid w:val="00000939"/>
    <w:rsid w:val="00000C3F"/>
    <w:rsid w:val="00002021"/>
    <w:rsid w:val="000024F0"/>
    <w:rsid w:val="00003224"/>
    <w:rsid w:val="000036BA"/>
    <w:rsid w:val="000039C4"/>
    <w:rsid w:val="00004AE4"/>
    <w:rsid w:val="00006592"/>
    <w:rsid w:val="00006CB2"/>
    <w:rsid w:val="000072CD"/>
    <w:rsid w:val="000077D1"/>
    <w:rsid w:val="000079EE"/>
    <w:rsid w:val="00010419"/>
    <w:rsid w:val="00010459"/>
    <w:rsid w:val="00010B15"/>
    <w:rsid w:val="000110A1"/>
    <w:rsid w:val="000118FA"/>
    <w:rsid w:val="00011F0D"/>
    <w:rsid w:val="00012C0B"/>
    <w:rsid w:val="00014117"/>
    <w:rsid w:val="000154C3"/>
    <w:rsid w:val="00015604"/>
    <w:rsid w:val="000158B7"/>
    <w:rsid w:val="00015EA9"/>
    <w:rsid w:val="00015EDF"/>
    <w:rsid w:val="00016710"/>
    <w:rsid w:val="00017B90"/>
    <w:rsid w:val="000207E7"/>
    <w:rsid w:val="00020A34"/>
    <w:rsid w:val="00021131"/>
    <w:rsid w:val="000212A9"/>
    <w:rsid w:val="00021410"/>
    <w:rsid w:val="0002206B"/>
    <w:rsid w:val="0002272A"/>
    <w:rsid w:val="00022F1A"/>
    <w:rsid w:val="000230A3"/>
    <w:rsid w:val="000234EF"/>
    <w:rsid w:val="00023E82"/>
    <w:rsid w:val="00023EA7"/>
    <w:rsid w:val="00025809"/>
    <w:rsid w:val="000263F1"/>
    <w:rsid w:val="0002690D"/>
    <w:rsid w:val="00026921"/>
    <w:rsid w:val="00026DB9"/>
    <w:rsid w:val="00026FF6"/>
    <w:rsid w:val="00027458"/>
    <w:rsid w:val="000279DA"/>
    <w:rsid w:val="00027EAC"/>
    <w:rsid w:val="00027FCD"/>
    <w:rsid w:val="00030381"/>
    <w:rsid w:val="0003102A"/>
    <w:rsid w:val="00031143"/>
    <w:rsid w:val="00031516"/>
    <w:rsid w:val="00031764"/>
    <w:rsid w:val="00033416"/>
    <w:rsid w:val="0003356D"/>
    <w:rsid w:val="00033F33"/>
    <w:rsid w:val="00034AE4"/>
    <w:rsid w:val="00034D60"/>
    <w:rsid w:val="00034DDC"/>
    <w:rsid w:val="00035AE4"/>
    <w:rsid w:val="00035ECA"/>
    <w:rsid w:val="0003618A"/>
    <w:rsid w:val="000369E2"/>
    <w:rsid w:val="00037389"/>
    <w:rsid w:val="00037770"/>
    <w:rsid w:val="0003784A"/>
    <w:rsid w:val="00037A9C"/>
    <w:rsid w:val="000415A7"/>
    <w:rsid w:val="00041DFF"/>
    <w:rsid w:val="00042ACC"/>
    <w:rsid w:val="00042B52"/>
    <w:rsid w:val="000436F0"/>
    <w:rsid w:val="00043B7D"/>
    <w:rsid w:val="000445AA"/>
    <w:rsid w:val="00044C2A"/>
    <w:rsid w:val="00044CFB"/>
    <w:rsid w:val="00045303"/>
    <w:rsid w:val="00045A2C"/>
    <w:rsid w:val="00045D7E"/>
    <w:rsid w:val="000461F7"/>
    <w:rsid w:val="00046C53"/>
    <w:rsid w:val="00047B85"/>
    <w:rsid w:val="00047D0C"/>
    <w:rsid w:val="000500A4"/>
    <w:rsid w:val="000501AB"/>
    <w:rsid w:val="00050667"/>
    <w:rsid w:val="00050ED4"/>
    <w:rsid w:val="00051835"/>
    <w:rsid w:val="00051B97"/>
    <w:rsid w:val="00051C07"/>
    <w:rsid w:val="000526EC"/>
    <w:rsid w:val="000541B6"/>
    <w:rsid w:val="00055B14"/>
    <w:rsid w:val="00056EC7"/>
    <w:rsid w:val="00057EA1"/>
    <w:rsid w:val="00060AA2"/>
    <w:rsid w:val="00061383"/>
    <w:rsid w:val="00061B7B"/>
    <w:rsid w:val="00061D7D"/>
    <w:rsid w:val="0006218B"/>
    <w:rsid w:val="0006238A"/>
    <w:rsid w:val="00062676"/>
    <w:rsid w:val="00062AFF"/>
    <w:rsid w:val="00063223"/>
    <w:rsid w:val="000636A5"/>
    <w:rsid w:val="00063C57"/>
    <w:rsid w:val="000650D9"/>
    <w:rsid w:val="000651A8"/>
    <w:rsid w:val="0006526D"/>
    <w:rsid w:val="000654F1"/>
    <w:rsid w:val="00065A98"/>
    <w:rsid w:val="00066176"/>
    <w:rsid w:val="000668E1"/>
    <w:rsid w:val="00066E50"/>
    <w:rsid w:val="0006780D"/>
    <w:rsid w:val="00067EE2"/>
    <w:rsid w:val="00070036"/>
    <w:rsid w:val="00070F9C"/>
    <w:rsid w:val="000712B1"/>
    <w:rsid w:val="00071605"/>
    <w:rsid w:val="00071662"/>
    <w:rsid w:val="00071C03"/>
    <w:rsid w:val="000721A0"/>
    <w:rsid w:val="00072852"/>
    <w:rsid w:val="00072BF0"/>
    <w:rsid w:val="00072FA6"/>
    <w:rsid w:val="000732FB"/>
    <w:rsid w:val="00073C4C"/>
    <w:rsid w:val="00074399"/>
    <w:rsid w:val="00074511"/>
    <w:rsid w:val="00074B63"/>
    <w:rsid w:val="0007500A"/>
    <w:rsid w:val="000755DE"/>
    <w:rsid w:val="000762A3"/>
    <w:rsid w:val="000771E3"/>
    <w:rsid w:val="0007752D"/>
    <w:rsid w:val="000776D8"/>
    <w:rsid w:val="00080AA1"/>
    <w:rsid w:val="00080EAA"/>
    <w:rsid w:val="00080F22"/>
    <w:rsid w:val="000816EF"/>
    <w:rsid w:val="000818EC"/>
    <w:rsid w:val="00082898"/>
    <w:rsid w:val="00082D68"/>
    <w:rsid w:val="00083210"/>
    <w:rsid w:val="00083ADD"/>
    <w:rsid w:val="00083B7A"/>
    <w:rsid w:val="00084605"/>
    <w:rsid w:val="00085E42"/>
    <w:rsid w:val="00086404"/>
    <w:rsid w:val="00087CDB"/>
    <w:rsid w:val="00087DF4"/>
    <w:rsid w:val="0009099F"/>
    <w:rsid w:val="00091E8A"/>
    <w:rsid w:val="00091F5F"/>
    <w:rsid w:val="00092235"/>
    <w:rsid w:val="00092524"/>
    <w:rsid w:val="00093FFD"/>
    <w:rsid w:val="00095105"/>
    <w:rsid w:val="00095623"/>
    <w:rsid w:val="000959AB"/>
    <w:rsid w:val="00095E9F"/>
    <w:rsid w:val="0009625D"/>
    <w:rsid w:val="000972B4"/>
    <w:rsid w:val="000A0710"/>
    <w:rsid w:val="000A12B6"/>
    <w:rsid w:val="000A1D8D"/>
    <w:rsid w:val="000A2865"/>
    <w:rsid w:val="000A31DD"/>
    <w:rsid w:val="000A3699"/>
    <w:rsid w:val="000A3DFA"/>
    <w:rsid w:val="000A43ED"/>
    <w:rsid w:val="000A4F1D"/>
    <w:rsid w:val="000A4F31"/>
    <w:rsid w:val="000A5B5B"/>
    <w:rsid w:val="000A6AF8"/>
    <w:rsid w:val="000A6D6B"/>
    <w:rsid w:val="000A6F3E"/>
    <w:rsid w:val="000A78BF"/>
    <w:rsid w:val="000A793D"/>
    <w:rsid w:val="000A7B30"/>
    <w:rsid w:val="000B09DE"/>
    <w:rsid w:val="000B0AA9"/>
    <w:rsid w:val="000B17C3"/>
    <w:rsid w:val="000B1FEE"/>
    <w:rsid w:val="000B21EF"/>
    <w:rsid w:val="000B25D7"/>
    <w:rsid w:val="000B2CD6"/>
    <w:rsid w:val="000B2FD4"/>
    <w:rsid w:val="000B568D"/>
    <w:rsid w:val="000B5B6D"/>
    <w:rsid w:val="000B6430"/>
    <w:rsid w:val="000B67EB"/>
    <w:rsid w:val="000B6923"/>
    <w:rsid w:val="000B7884"/>
    <w:rsid w:val="000B7A77"/>
    <w:rsid w:val="000C0635"/>
    <w:rsid w:val="000C11AA"/>
    <w:rsid w:val="000C11EC"/>
    <w:rsid w:val="000C16B5"/>
    <w:rsid w:val="000C2079"/>
    <w:rsid w:val="000C2C1A"/>
    <w:rsid w:val="000C2C82"/>
    <w:rsid w:val="000C319C"/>
    <w:rsid w:val="000C376D"/>
    <w:rsid w:val="000C3B72"/>
    <w:rsid w:val="000C4259"/>
    <w:rsid w:val="000C44D8"/>
    <w:rsid w:val="000C46D9"/>
    <w:rsid w:val="000C5C86"/>
    <w:rsid w:val="000C607F"/>
    <w:rsid w:val="000C6177"/>
    <w:rsid w:val="000C6722"/>
    <w:rsid w:val="000C73EC"/>
    <w:rsid w:val="000C75DD"/>
    <w:rsid w:val="000D0192"/>
    <w:rsid w:val="000D041D"/>
    <w:rsid w:val="000D04B8"/>
    <w:rsid w:val="000D0D8C"/>
    <w:rsid w:val="000D116B"/>
    <w:rsid w:val="000D1277"/>
    <w:rsid w:val="000D25F8"/>
    <w:rsid w:val="000D3BF1"/>
    <w:rsid w:val="000D4A79"/>
    <w:rsid w:val="000D4E9A"/>
    <w:rsid w:val="000D4F00"/>
    <w:rsid w:val="000D5DDD"/>
    <w:rsid w:val="000D5EB9"/>
    <w:rsid w:val="000D69A1"/>
    <w:rsid w:val="000D6A26"/>
    <w:rsid w:val="000D73B3"/>
    <w:rsid w:val="000E0539"/>
    <w:rsid w:val="000E0954"/>
    <w:rsid w:val="000E1678"/>
    <w:rsid w:val="000E1961"/>
    <w:rsid w:val="000E25C9"/>
    <w:rsid w:val="000E2A27"/>
    <w:rsid w:val="000E4716"/>
    <w:rsid w:val="000E4B0A"/>
    <w:rsid w:val="000E52D6"/>
    <w:rsid w:val="000E5A33"/>
    <w:rsid w:val="000E64B5"/>
    <w:rsid w:val="000E6606"/>
    <w:rsid w:val="000E6CB5"/>
    <w:rsid w:val="000E7B37"/>
    <w:rsid w:val="000E7FF7"/>
    <w:rsid w:val="000F0451"/>
    <w:rsid w:val="000F085C"/>
    <w:rsid w:val="000F1146"/>
    <w:rsid w:val="000F169B"/>
    <w:rsid w:val="000F1918"/>
    <w:rsid w:val="000F2452"/>
    <w:rsid w:val="000F2DBA"/>
    <w:rsid w:val="000F2F09"/>
    <w:rsid w:val="000F31FD"/>
    <w:rsid w:val="000F33F7"/>
    <w:rsid w:val="000F3F13"/>
    <w:rsid w:val="000F45BC"/>
    <w:rsid w:val="000F4B8B"/>
    <w:rsid w:val="000F686A"/>
    <w:rsid w:val="000F7CA1"/>
    <w:rsid w:val="000F7E16"/>
    <w:rsid w:val="00100A61"/>
    <w:rsid w:val="00100B53"/>
    <w:rsid w:val="00100EBD"/>
    <w:rsid w:val="00101204"/>
    <w:rsid w:val="0010129E"/>
    <w:rsid w:val="00101742"/>
    <w:rsid w:val="00101D94"/>
    <w:rsid w:val="00101FAF"/>
    <w:rsid w:val="0010244F"/>
    <w:rsid w:val="001024A3"/>
    <w:rsid w:val="00102AF7"/>
    <w:rsid w:val="00103465"/>
    <w:rsid w:val="00103711"/>
    <w:rsid w:val="00103F7F"/>
    <w:rsid w:val="001045A8"/>
    <w:rsid w:val="00104BD7"/>
    <w:rsid w:val="001052C8"/>
    <w:rsid w:val="0010576E"/>
    <w:rsid w:val="0010588D"/>
    <w:rsid w:val="00106649"/>
    <w:rsid w:val="0010679F"/>
    <w:rsid w:val="00106BAB"/>
    <w:rsid w:val="001070AE"/>
    <w:rsid w:val="00107EA9"/>
    <w:rsid w:val="00107F00"/>
    <w:rsid w:val="00110001"/>
    <w:rsid w:val="00111260"/>
    <w:rsid w:val="00111924"/>
    <w:rsid w:val="00111A4E"/>
    <w:rsid w:val="001123EB"/>
    <w:rsid w:val="00112D41"/>
    <w:rsid w:val="00112F4D"/>
    <w:rsid w:val="00113527"/>
    <w:rsid w:val="001135BE"/>
    <w:rsid w:val="0011378E"/>
    <w:rsid w:val="001140A1"/>
    <w:rsid w:val="0011494C"/>
    <w:rsid w:val="00114C08"/>
    <w:rsid w:val="00115401"/>
    <w:rsid w:val="0011551A"/>
    <w:rsid w:val="00115955"/>
    <w:rsid w:val="001159A4"/>
    <w:rsid w:val="001206F5"/>
    <w:rsid w:val="00121914"/>
    <w:rsid w:val="001219F0"/>
    <w:rsid w:val="00121C1E"/>
    <w:rsid w:val="00122133"/>
    <w:rsid w:val="0012234F"/>
    <w:rsid w:val="001228FE"/>
    <w:rsid w:val="001232B3"/>
    <w:rsid w:val="0012345D"/>
    <w:rsid w:val="00123566"/>
    <w:rsid w:val="00124CE0"/>
    <w:rsid w:val="0012502D"/>
    <w:rsid w:val="001256DB"/>
    <w:rsid w:val="00126666"/>
    <w:rsid w:val="00127079"/>
    <w:rsid w:val="001309E2"/>
    <w:rsid w:val="00130CDD"/>
    <w:rsid w:val="00131922"/>
    <w:rsid w:val="00131B75"/>
    <w:rsid w:val="00131DA7"/>
    <w:rsid w:val="00132019"/>
    <w:rsid w:val="001322A0"/>
    <w:rsid w:val="001334AC"/>
    <w:rsid w:val="00133577"/>
    <w:rsid w:val="00133A85"/>
    <w:rsid w:val="001341ED"/>
    <w:rsid w:val="00134BEE"/>
    <w:rsid w:val="00134E4E"/>
    <w:rsid w:val="001350B9"/>
    <w:rsid w:val="00135688"/>
    <w:rsid w:val="00136F0D"/>
    <w:rsid w:val="0014075D"/>
    <w:rsid w:val="00140A7B"/>
    <w:rsid w:val="00141569"/>
    <w:rsid w:val="00141D13"/>
    <w:rsid w:val="00142451"/>
    <w:rsid w:val="00142616"/>
    <w:rsid w:val="00142644"/>
    <w:rsid w:val="0014307A"/>
    <w:rsid w:val="00144135"/>
    <w:rsid w:val="00144CF7"/>
    <w:rsid w:val="00144F86"/>
    <w:rsid w:val="00145777"/>
    <w:rsid w:val="00145B7D"/>
    <w:rsid w:val="00145F30"/>
    <w:rsid w:val="001461DE"/>
    <w:rsid w:val="00146919"/>
    <w:rsid w:val="0014714F"/>
    <w:rsid w:val="00147309"/>
    <w:rsid w:val="00147581"/>
    <w:rsid w:val="00147D97"/>
    <w:rsid w:val="0015080F"/>
    <w:rsid w:val="00150E76"/>
    <w:rsid w:val="00151974"/>
    <w:rsid w:val="0015257F"/>
    <w:rsid w:val="001532C5"/>
    <w:rsid w:val="00153614"/>
    <w:rsid w:val="001577E7"/>
    <w:rsid w:val="00157E55"/>
    <w:rsid w:val="00157FE4"/>
    <w:rsid w:val="00160D22"/>
    <w:rsid w:val="00160FB8"/>
    <w:rsid w:val="00161BF4"/>
    <w:rsid w:val="00161CA5"/>
    <w:rsid w:val="001628DC"/>
    <w:rsid w:val="001656D1"/>
    <w:rsid w:val="00165F59"/>
    <w:rsid w:val="0016667C"/>
    <w:rsid w:val="00167097"/>
    <w:rsid w:val="00171658"/>
    <w:rsid w:val="001716BA"/>
    <w:rsid w:val="00171E53"/>
    <w:rsid w:val="00172BC8"/>
    <w:rsid w:val="00172E67"/>
    <w:rsid w:val="0017335D"/>
    <w:rsid w:val="00173D04"/>
    <w:rsid w:val="00174DA5"/>
    <w:rsid w:val="00174FFF"/>
    <w:rsid w:val="0017515E"/>
    <w:rsid w:val="001753EE"/>
    <w:rsid w:val="0017555F"/>
    <w:rsid w:val="0017568D"/>
    <w:rsid w:val="00175A82"/>
    <w:rsid w:val="0017602B"/>
    <w:rsid w:val="001760AF"/>
    <w:rsid w:val="001762F0"/>
    <w:rsid w:val="00176E32"/>
    <w:rsid w:val="00176FB2"/>
    <w:rsid w:val="00177232"/>
    <w:rsid w:val="00177784"/>
    <w:rsid w:val="001779C5"/>
    <w:rsid w:val="00180B80"/>
    <w:rsid w:val="00180E9E"/>
    <w:rsid w:val="001810E9"/>
    <w:rsid w:val="00181EB1"/>
    <w:rsid w:val="00182187"/>
    <w:rsid w:val="00182FAD"/>
    <w:rsid w:val="001840E8"/>
    <w:rsid w:val="00184607"/>
    <w:rsid w:val="00184AF6"/>
    <w:rsid w:val="00184B02"/>
    <w:rsid w:val="00185193"/>
    <w:rsid w:val="00185405"/>
    <w:rsid w:val="001854D7"/>
    <w:rsid w:val="0018560E"/>
    <w:rsid w:val="00185E41"/>
    <w:rsid w:val="001868BD"/>
    <w:rsid w:val="001872A2"/>
    <w:rsid w:val="00187470"/>
    <w:rsid w:val="00190183"/>
    <w:rsid w:val="001906A0"/>
    <w:rsid w:val="00190AA8"/>
    <w:rsid w:val="00190FAA"/>
    <w:rsid w:val="0019189F"/>
    <w:rsid w:val="00191A15"/>
    <w:rsid w:val="00192D7E"/>
    <w:rsid w:val="001939BD"/>
    <w:rsid w:val="001941DA"/>
    <w:rsid w:val="001951B7"/>
    <w:rsid w:val="00195DF8"/>
    <w:rsid w:val="0019672A"/>
    <w:rsid w:val="00196E65"/>
    <w:rsid w:val="00197240"/>
    <w:rsid w:val="00197447"/>
    <w:rsid w:val="00197658"/>
    <w:rsid w:val="0019791B"/>
    <w:rsid w:val="0019792A"/>
    <w:rsid w:val="00197F82"/>
    <w:rsid w:val="00197FCD"/>
    <w:rsid w:val="001A1425"/>
    <w:rsid w:val="001A19D0"/>
    <w:rsid w:val="001A2123"/>
    <w:rsid w:val="001A348D"/>
    <w:rsid w:val="001A43F5"/>
    <w:rsid w:val="001A4BF4"/>
    <w:rsid w:val="001A55FB"/>
    <w:rsid w:val="001A5676"/>
    <w:rsid w:val="001A57C9"/>
    <w:rsid w:val="001A5E03"/>
    <w:rsid w:val="001A642F"/>
    <w:rsid w:val="001A69E2"/>
    <w:rsid w:val="001A6B76"/>
    <w:rsid w:val="001A6DD6"/>
    <w:rsid w:val="001A7120"/>
    <w:rsid w:val="001B01F1"/>
    <w:rsid w:val="001B0BE5"/>
    <w:rsid w:val="001B1790"/>
    <w:rsid w:val="001B1B66"/>
    <w:rsid w:val="001B1C59"/>
    <w:rsid w:val="001B1F1E"/>
    <w:rsid w:val="001B2380"/>
    <w:rsid w:val="001B2F99"/>
    <w:rsid w:val="001B395D"/>
    <w:rsid w:val="001B3D7D"/>
    <w:rsid w:val="001B4289"/>
    <w:rsid w:val="001B456C"/>
    <w:rsid w:val="001B4B72"/>
    <w:rsid w:val="001B4BFE"/>
    <w:rsid w:val="001B4D40"/>
    <w:rsid w:val="001B542E"/>
    <w:rsid w:val="001B5531"/>
    <w:rsid w:val="001B5B6F"/>
    <w:rsid w:val="001B619F"/>
    <w:rsid w:val="001B6BC5"/>
    <w:rsid w:val="001B7A4D"/>
    <w:rsid w:val="001C0215"/>
    <w:rsid w:val="001C0C61"/>
    <w:rsid w:val="001C162E"/>
    <w:rsid w:val="001C1A90"/>
    <w:rsid w:val="001C1DBB"/>
    <w:rsid w:val="001C22E2"/>
    <w:rsid w:val="001C275D"/>
    <w:rsid w:val="001C2DFC"/>
    <w:rsid w:val="001C34F6"/>
    <w:rsid w:val="001C35C6"/>
    <w:rsid w:val="001C3676"/>
    <w:rsid w:val="001C449A"/>
    <w:rsid w:val="001C608F"/>
    <w:rsid w:val="001C63F0"/>
    <w:rsid w:val="001D029C"/>
    <w:rsid w:val="001D02FD"/>
    <w:rsid w:val="001D0550"/>
    <w:rsid w:val="001D098C"/>
    <w:rsid w:val="001D0D44"/>
    <w:rsid w:val="001D10A6"/>
    <w:rsid w:val="001D1639"/>
    <w:rsid w:val="001D2015"/>
    <w:rsid w:val="001D217A"/>
    <w:rsid w:val="001D3F82"/>
    <w:rsid w:val="001D434A"/>
    <w:rsid w:val="001D43D9"/>
    <w:rsid w:val="001D4E87"/>
    <w:rsid w:val="001D561D"/>
    <w:rsid w:val="001D5C51"/>
    <w:rsid w:val="001D66FF"/>
    <w:rsid w:val="001D67C6"/>
    <w:rsid w:val="001D6F7B"/>
    <w:rsid w:val="001D75B8"/>
    <w:rsid w:val="001E03A7"/>
    <w:rsid w:val="001E0AF2"/>
    <w:rsid w:val="001E12FC"/>
    <w:rsid w:val="001E2082"/>
    <w:rsid w:val="001E3D03"/>
    <w:rsid w:val="001E4126"/>
    <w:rsid w:val="001E4857"/>
    <w:rsid w:val="001E55D0"/>
    <w:rsid w:val="001E5905"/>
    <w:rsid w:val="001E60C4"/>
    <w:rsid w:val="001E6156"/>
    <w:rsid w:val="001E69FF"/>
    <w:rsid w:val="001E794A"/>
    <w:rsid w:val="001F129F"/>
    <w:rsid w:val="001F1727"/>
    <w:rsid w:val="001F1A91"/>
    <w:rsid w:val="001F218E"/>
    <w:rsid w:val="001F259C"/>
    <w:rsid w:val="001F2618"/>
    <w:rsid w:val="001F3061"/>
    <w:rsid w:val="001F347B"/>
    <w:rsid w:val="001F44CA"/>
    <w:rsid w:val="001F51BA"/>
    <w:rsid w:val="001F5696"/>
    <w:rsid w:val="001F646D"/>
    <w:rsid w:val="001F6CD2"/>
    <w:rsid w:val="001F6F0A"/>
    <w:rsid w:val="001F72CF"/>
    <w:rsid w:val="001F7AF8"/>
    <w:rsid w:val="0020078E"/>
    <w:rsid w:val="00200C64"/>
    <w:rsid w:val="00201443"/>
    <w:rsid w:val="002025E1"/>
    <w:rsid w:val="002037C1"/>
    <w:rsid w:val="002046E9"/>
    <w:rsid w:val="002047E0"/>
    <w:rsid w:val="00205158"/>
    <w:rsid w:val="0020600B"/>
    <w:rsid w:val="002065D8"/>
    <w:rsid w:val="00206665"/>
    <w:rsid w:val="00206902"/>
    <w:rsid w:val="0020738B"/>
    <w:rsid w:val="00207409"/>
    <w:rsid w:val="00210513"/>
    <w:rsid w:val="00210631"/>
    <w:rsid w:val="00210F64"/>
    <w:rsid w:val="002121D1"/>
    <w:rsid w:val="002126EF"/>
    <w:rsid w:val="00212718"/>
    <w:rsid w:val="00213338"/>
    <w:rsid w:val="002136BF"/>
    <w:rsid w:val="00214ED5"/>
    <w:rsid w:val="002161A0"/>
    <w:rsid w:val="002209CF"/>
    <w:rsid w:val="00220B2C"/>
    <w:rsid w:val="00221213"/>
    <w:rsid w:val="00221595"/>
    <w:rsid w:val="00222365"/>
    <w:rsid w:val="00222475"/>
    <w:rsid w:val="00222C7A"/>
    <w:rsid w:val="00223EEB"/>
    <w:rsid w:val="00224151"/>
    <w:rsid w:val="002243C5"/>
    <w:rsid w:val="00224CBB"/>
    <w:rsid w:val="00224EAA"/>
    <w:rsid w:val="0022505E"/>
    <w:rsid w:val="00225242"/>
    <w:rsid w:val="002252F8"/>
    <w:rsid w:val="002254A6"/>
    <w:rsid w:val="002254AD"/>
    <w:rsid w:val="0022644D"/>
    <w:rsid w:val="00226FEE"/>
    <w:rsid w:val="00227108"/>
    <w:rsid w:val="0022781F"/>
    <w:rsid w:val="00230B0B"/>
    <w:rsid w:val="00231965"/>
    <w:rsid w:val="00231C43"/>
    <w:rsid w:val="002329F4"/>
    <w:rsid w:val="00232A7E"/>
    <w:rsid w:val="00234185"/>
    <w:rsid w:val="0023421A"/>
    <w:rsid w:val="00234583"/>
    <w:rsid w:val="002345DF"/>
    <w:rsid w:val="0023478C"/>
    <w:rsid w:val="002357DE"/>
    <w:rsid w:val="00235A28"/>
    <w:rsid w:val="00235BED"/>
    <w:rsid w:val="00235D15"/>
    <w:rsid w:val="00235D7E"/>
    <w:rsid w:val="00235E6C"/>
    <w:rsid w:val="0023663B"/>
    <w:rsid w:val="0023666A"/>
    <w:rsid w:val="00236CF9"/>
    <w:rsid w:val="002407EF"/>
    <w:rsid w:val="00242BFF"/>
    <w:rsid w:val="002437D2"/>
    <w:rsid w:val="002439B9"/>
    <w:rsid w:val="002445E0"/>
    <w:rsid w:val="00244CD9"/>
    <w:rsid w:val="0024511A"/>
    <w:rsid w:val="00245940"/>
    <w:rsid w:val="0024613C"/>
    <w:rsid w:val="002465C6"/>
    <w:rsid w:val="002470F0"/>
    <w:rsid w:val="00247346"/>
    <w:rsid w:val="002500CA"/>
    <w:rsid w:val="002508AC"/>
    <w:rsid w:val="00252E01"/>
    <w:rsid w:val="00253135"/>
    <w:rsid w:val="002539F3"/>
    <w:rsid w:val="00253A6F"/>
    <w:rsid w:val="00253C05"/>
    <w:rsid w:val="0025538B"/>
    <w:rsid w:val="00255407"/>
    <w:rsid w:val="00256DDD"/>
    <w:rsid w:val="00257152"/>
    <w:rsid w:val="002573D6"/>
    <w:rsid w:val="0025745B"/>
    <w:rsid w:val="00257907"/>
    <w:rsid w:val="00260101"/>
    <w:rsid w:val="0026019C"/>
    <w:rsid w:val="00260B8F"/>
    <w:rsid w:val="0026180B"/>
    <w:rsid w:val="00261EEC"/>
    <w:rsid w:val="00262DAC"/>
    <w:rsid w:val="0026303A"/>
    <w:rsid w:val="002637E0"/>
    <w:rsid w:val="00263B8E"/>
    <w:rsid w:val="0026485E"/>
    <w:rsid w:val="00264F70"/>
    <w:rsid w:val="0026528D"/>
    <w:rsid w:val="00265344"/>
    <w:rsid w:val="00265AD4"/>
    <w:rsid w:val="00265EDE"/>
    <w:rsid w:val="00266072"/>
    <w:rsid w:val="002671FC"/>
    <w:rsid w:val="00267B2E"/>
    <w:rsid w:val="00267CB4"/>
    <w:rsid w:val="002721CD"/>
    <w:rsid w:val="002727AF"/>
    <w:rsid w:val="00273845"/>
    <w:rsid w:val="002738B3"/>
    <w:rsid w:val="00274434"/>
    <w:rsid w:val="002747F6"/>
    <w:rsid w:val="00275B26"/>
    <w:rsid w:val="00275B7E"/>
    <w:rsid w:val="00276A53"/>
    <w:rsid w:val="00277E60"/>
    <w:rsid w:val="0028011B"/>
    <w:rsid w:val="0028049C"/>
    <w:rsid w:val="0028137C"/>
    <w:rsid w:val="00281CA5"/>
    <w:rsid w:val="00282E66"/>
    <w:rsid w:val="002834E6"/>
    <w:rsid w:val="002838D3"/>
    <w:rsid w:val="00284964"/>
    <w:rsid w:val="002852A6"/>
    <w:rsid w:val="00285B06"/>
    <w:rsid w:val="00286394"/>
    <w:rsid w:val="00287502"/>
    <w:rsid w:val="00291285"/>
    <w:rsid w:val="00291587"/>
    <w:rsid w:val="002946A9"/>
    <w:rsid w:val="00294700"/>
    <w:rsid w:val="002953E5"/>
    <w:rsid w:val="00295882"/>
    <w:rsid w:val="00296E7C"/>
    <w:rsid w:val="00296EAE"/>
    <w:rsid w:val="002979CD"/>
    <w:rsid w:val="002A01A6"/>
    <w:rsid w:val="002A060C"/>
    <w:rsid w:val="002A0B1A"/>
    <w:rsid w:val="002A0E1A"/>
    <w:rsid w:val="002A1153"/>
    <w:rsid w:val="002A2808"/>
    <w:rsid w:val="002A280B"/>
    <w:rsid w:val="002A3B7D"/>
    <w:rsid w:val="002A3DE4"/>
    <w:rsid w:val="002A49A8"/>
    <w:rsid w:val="002A4AE7"/>
    <w:rsid w:val="002A589F"/>
    <w:rsid w:val="002A68DD"/>
    <w:rsid w:val="002B2CB4"/>
    <w:rsid w:val="002B3A86"/>
    <w:rsid w:val="002B4794"/>
    <w:rsid w:val="002B4940"/>
    <w:rsid w:val="002B5DA8"/>
    <w:rsid w:val="002B68A3"/>
    <w:rsid w:val="002B6B64"/>
    <w:rsid w:val="002B78F8"/>
    <w:rsid w:val="002B7FF4"/>
    <w:rsid w:val="002C0981"/>
    <w:rsid w:val="002C1E3A"/>
    <w:rsid w:val="002C1F50"/>
    <w:rsid w:val="002C221A"/>
    <w:rsid w:val="002C2257"/>
    <w:rsid w:val="002C26B9"/>
    <w:rsid w:val="002C29BF"/>
    <w:rsid w:val="002C2A02"/>
    <w:rsid w:val="002C2C49"/>
    <w:rsid w:val="002C5442"/>
    <w:rsid w:val="002C6E2E"/>
    <w:rsid w:val="002C7FA8"/>
    <w:rsid w:val="002D1755"/>
    <w:rsid w:val="002D1878"/>
    <w:rsid w:val="002D2018"/>
    <w:rsid w:val="002D25C6"/>
    <w:rsid w:val="002D3CD3"/>
    <w:rsid w:val="002D3D45"/>
    <w:rsid w:val="002D470F"/>
    <w:rsid w:val="002D4BEB"/>
    <w:rsid w:val="002D4D87"/>
    <w:rsid w:val="002D59BC"/>
    <w:rsid w:val="002D605A"/>
    <w:rsid w:val="002D66D1"/>
    <w:rsid w:val="002D71C1"/>
    <w:rsid w:val="002E0CE2"/>
    <w:rsid w:val="002E17D4"/>
    <w:rsid w:val="002E20A5"/>
    <w:rsid w:val="002E2468"/>
    <w:rsid w:val="002E3088"/>
    <w:rsid w:val="002E31D5"/>
    <w:rsid w:val="002E3FFE"/>
    <w:rsid w:val="002E4229"/>
    <w:rsid w:val="002E626D"/>
    <w:rsid w:val="002E62EE"/>
    <w:rsid w:val="002E76BE"/>
    <w:rsid w:val="002E78ED"/>
    <w:rsid w:val="002E7C09"/>
    <w:rsid w:val="002E7D48"/>
    <w:rsid w:val="002F169B"/>
    <w:rsid w:val="002F1926"/>
    <w:rsid w:val="002F1AA5"/>
    <w:rsid w:val="002F32E3"/>
    <w:rsid w:val="002F3812"/>
    <w:rsid w:val="002F38AB"/>
    <w:rsid w:val="002F4455"/>
    <w:rsid w:val="002F4617"/>
    <w:rsid w:val="002F472B"/>
    <w:rsid w:val="002F53EC"/>
    <w:rsid w:val="002F5DFC"/>
    <w:rsid w:val="002F5E27"/>
    <w:rsid w:val="002F68A6"/>
    <w:rsid w:val="002F6F0E"/>
    <w:rsid w:val="002F74E4"/>
    <w:rsid w:val="00300F58"/>
    <w:rsid w:val="0030128B"/>
    <w:rsid w:val="0030167C"/>
    <w:rsid w:val="00301F5D"/>
    <w:rsid w:val="0030207A"/>
    <w:rsid w:val="003039C4"/>
    <w:rsid w:val="00303DF1"/>
    <w:rsid w:val="003045AA"/>
    <w:rsid w:val="00304886"/>
    <w:rsid w:val="00305109"/>
    <w:rsid w:val="00307543"/>
    <w:rsid w:val="00307570"/>
    <w:rsid w:val="003077F9"/>
    <w:rsid w:val="0030792E"/>
    <w:rsid w:val="00307C5C"/>
    <w:rsid w:val="0031021B"/>
    <w:rsid w:val="00310C04"/>
    <w:rsid w:val="00310C23"/>
    <w:rsid w:val="00310F44"/>
    <w:rsid w:val="0031116D"/>
    <w:rsid w:val="00311CD7"/>
    <w:rsid w:val="00311FDA"/>
    <w:rsid w:val="003124BD"/>
    <w:rsid w:val="00313492"/>
    <w:rsid w:val="00313E68"/>
    <w:rsid w:val="00313EE1"/>
    <w:rsid w:val="00314F24"/>
    <w:rsid w:val="003177DF"/>
    <w:rsid w:val="00317C95"/>
    <w:rsid w:val="00321079"/>
    <w:rsid w:val="003218F4"/>
    <w:rsid w:val="00322E0E"/>
    <w:rsid w:val="003232EE"/>
    <w:rsid w:val="00323629"/>
    <w:rsid w:val="00323630"/>
    <w:rsid w:val="003246D7"/>
    <w:rsid w:val="00326BC6"/>
    <w:rsid w:val="00326F61"/>
    <w:rsid w:val="00327C1C"/>
    <w:rsid w:val="00327DE1"/>
    <w:rsid w:val="0033045A"/>
    <w:rsid w:val="003305EF"/>
    <w:rsid w:val="00331012"/>
    <w:rsid w:val="00331091"/>
    <w:rsid w:val="00331B81"/>
    <w:rsid w:val="003325B5"/>
    <w:rsid w:val="00332E4A"/>
    <w:rsid w:val="0033309B"/>
    <w:rsid w:val="00333C55"/>
    <w:rsid w:val="003340C8"/>
    <w:rsid w:val="00334520"/>
    <w:rsid w:val="0033481B"/>
    <w:rsid w:val="00334F66"/>
    <w:rsid w:val="00335365"/>
    <w:rsid w:val="00335913"/>
    <w:rsid w:val="00335B2F"/>
    <w:rsid w:val="00335C21"/>
    <w:rsid w:val="00336812"/>
    <w:rsid w:val="00336A6F"/>
    <w:rsid w:val="00336ABB"/>
    <w:rsid w:val="00336F50"/>
    <w:rsid w:val="00337B46"/>
    <w:rsid w:val="0034058B"/>
    <w:rsid w:val="0034085D"/>
    <w:rsid w:val="003415C5"/>
    <w:rsid w:val="003417ED"/>
    <w:rsid w:val="00342381"/>
    <w:rsid w:val="00342BE8"/>
    <w:rsid w:val="00342E1F"/>
    <w:rsid w:val="0034463E"/>
    <w:rsid w:val="00344E75"/>
    <w:rsid w:val="00345C84"/>
    <w:rsid w:val="00346D4A"/>
    <w:rsid w:val="003470A6"/>
    <w:rsid w:val="00351711"/>
    <w:rsid w:val="00351A24"/>
    <w:rsid w:val="00352F68"/>
    <w:rsid w:val="003542BE"/>
    <w:rsid w:val="00354457"/>
    <w:rsid w:val="0035606B"/>
    <w:rsid w:val="0035607B"/>
    <w:rsid w:val="0035712F"/>
    <w:rsid w:val="003574DE"/>
    <w:rsid w:val="003575D5"/>
    <w:rsid w:val="00357DF4"/>
    <w:rsid w:val="0036019F"/>
    <w:rsid w:val="003601E9"/>
    <w:rsid w:val="00362051"/>
    <w:rsid w:val="00362289"/>
    <w:rsid w:val="00362443"/>
    <w:rsid w:val="00362968"/>
    <w:rsid w:val="00362BAB"/>
    <w:rsid w:val="00363CBF"/>
    <w:rsid w:val="00364CC1"/>
    <w:rsid w:val="00365E9F"/>
    <w:rsid w:val="0036608D"/>
    <w:rsid w:val="00366379"/>
    <w:rsid w:val="0036699A"/>
    <w:rsid w:val="003669E3"/>
    <w:rsid w:val="00367677"/>
    <w:rsid w:val="003679D0"/>
    <w:rsid w:val="00367A09"/>
    <w:rsid w:val="00367E3B"/>
    <w:rsid w:val="0037006F"/>
    <w:rsid w:val="0037037D"/>
    <w:rsid w:val="003704E4"/>
    <w:rsid w:val="003708B0"/>
    <w:rsid w:val="003712F6"/>
    <w:rsid w:val="003715A6"/>
    <w:rsid w:val="00371C19"/>
    <w:rsid w:val="00371C85"/>
    <w:rsid w:val="00372458"/>
    <w:rsid w:val="003724E2"/>
    <w:rsid w:val="003729A6"/>
    <w:rsid w:val="00373886"/>
    <w:rsid w:val="00373980"/>
    <w:rsid w:val="003747C4"/>
    <w:rsid w:val="003748C0"/>
    <w:rsid w:val="00374F42"/>
    <w:rsid w:val="00375930"/>
    <w:rsid w:val="00375F82"/>
    <w:rsid w:val="00376C7B"/>
    <w:rsid w:val="003777D4"/>
    <w:rsid w:val="00377C18"/>
    <w:rsid w:val="00380ACD"/>
    <w:rsid w:val="00380ECB"/>
    <w:rsid w:val="00381688"/>
    <w:rsid w:val="00381D4A"/>
    <w:rsid w:val="003820A2"/>
    <w:rsid w:val="0038345F"/>
    <w:rsid w:val="00383987"/>
    <w:rsid w:val="00383DBE"/>
    <w:rsid w:val="00384C89"/>
    <w:rsid w:val="00384E65"/>
    <w:rsid w:val="0038514F"/>
    <w:rsid w:val="00386B22"/>
    <w:rsid w:val="00387624"/>
    <w:rsid w:val="00387911"/>
    <w:rsid w:val="0038794C"/>
    <w:rsid w:val="00387976"/>
    <w:rsid w:val="00390195"/>
    <w:rsid w:val="003909F2"/>
    <w:rsid w:val="003912BA"/>
    <w:rsid w:val="00391525"/>
    <w:rsid w:val="0039246A"/>
    <w:rsid w:val="0039410F"/>
    <w:rsid w:val="0039479D"/>
    <w:rsid w:val="00394E65"/>
    <w:rsid w:val="00394E71"/>
    <w:rsid w:val="00396170"/>
    <w:rsid w:val="00397028"/>
    <w:rsid w:val="003A0FB0"/>
    <w:rsid w:val="003A0FF6"/>
    <w:rsid w:val="003A1050"/>
    <w:rsid w:val="003A169D"/>
    <w:rsid w:val="003A1C94"/>
    <w:rsid w:val="003A2D00"/>
    <w:rsid w:val="003A446E"/>
    <w:rsid w:val="003A51C3"/>
    <w:rsid w:val="003A54D7"/>
    <w:rsid w:val="003A55F7"/>
    <w:rsid w:val="003A597A"/>
    <w:rsid w:val="003A5D5E"/>
    <w:rsid w:val="003A6148"/>
    <w:rsid w:val="003A6476"/>
    <w:rsid w:val="003A7C03"/>
    <w:rsid w:val="003B01EF"/>
    <w:rsid w:val="003B0244"/>
    <w:rsid w:val="003B05B2"/>
    <w:rsid w:val="003B063A"/>
    <w:rsid w:val="003B15F1"/>
    <w:rsid w:val="003B161F"/>
    <w:rsid w:val="003B1682"/>
    <w:rsid w:val="003B1EC4"/>
    <w:rsid w:val="003B21E4"/>
    <w:rsid w:val="003B266F"/>
    <w:rsid w:val="003B3A86"/>
    <w:rsid w:val="003B3B75"/>
    <w:rsid w:val="003B4B1E"/>
    <w:rsid w:val="003B4B45"/>
    <w:rsid w:val="003B5156"/>
    <w:rsid w:val="003B51A2"/>
    <w:rsid w:val="003B5B03"/>
    <w:rsid w:val="003B5EFC"/>
    <w:rsid w:val="003B6FB4"/>
    <w:rsid w:val="003B77DF"/>
    <w:rsid w:val="003C0703"/>
    <w:rsid w:val="003C0E58"/>
    <w:rsid w:val="003C1C68"/>
    <w:rsid w:val="003C1C71"/>
    <w:rsid w:val="003C1FEE"/>
    <w:rsid w:val="003C289A"/>
    <w:rsid w:val="003C2E1E"/>
    <w:rsid w:val="003C3E7B"/>
    <w:rsid w:val="003C4113"/>
    <w:rsid w:val="003C4D88"/>
    <w:rsid w:val="003C65DB"/>
    <w:rsid w:val="003D0671"/>
    <w:rsid w:val="003D0929"/>
    <w:rsid w:val="003D121F"/>
    <w:rsid w:val="003D1239"/>
    <w:rsid w:val="003D139E"/>
    <w:rsid w:val="003D159D"/>
    <w:rsid w:val="003D15B9"/>
    <w:rsid w:val="003D4324"/>
    <w:rsid w:val="003D458E"/>
    <w:rsid w:val="003D49D7"/>
    <w:rsid w:val="003D4A9A"/>
    <w:rsid w:val="003D512A"/>
    <w:rsid w:val="003D6567"/>
    <w:rsid w:val="003D78E4"/>
    <w:rsid w:val="003E0C88"/>
    <w:rsid w:val="003E0CBA"/>
    <w:rsid w:val="003E0FAF"/>
    <w:rsid w:val="003E1EDD"/>
    <w:rsid w:val="003E2079"/>
    <w:rsid w:val="003E2AF8"/>
    <w:rsid w:val="003E2C27"/>
    <w:rsid w:val="003E3049"/>
    <w:rsid w:val="003E3694"/>
    <w:rsid w:val="003E3B3B"/>
    <w:rsid w:val="003E5221"/>
    <w:rsid w:val="003E5ABB"/>
    <w:rsid w:val="003E68FF"/>
    <w:rsid w:val="003E741D"/>
    <w:rsid w:val="003E756F"/>
    <w:rsid w:val="003F22E8"/>
    <w:rsid w:val="003F2A4B"/>
    <w:rsid w:val="003F2EFB"/>
    <w:rsid w:val="003F3405"/>
    <w:rsid w:val="003F40E8"/>
    <w:rsid w:val="003F43BB"/>
    <w:rsid w:val="003F47F8"/>
    <w:rsid w:val="003F4FD5"/>
    <w:rsid w:val="003F513E"/>
    <w:rsid w:val="003F5AD0"/>
    <w:rsid w:val="003F6056"/>
    <w:rsid w:val="003F62D6"/>
    <w:rsid w:val="00400D0D"/>
    <w:rsid w:val="00400D87"/>
    <w:rsid w:val="00400FFA"/>
    <w:rsid w:val="00401405"/>
    <w:rsid w:val="00401513"/>
    <w:rsid w:val="004016AA"/>
    <w:rsid w:val="00401D71"/>
    <w:rsid w:val="00401E0F"/>
    <w:rsid w:val="00403459"/>
    <w:rsid w:val="00403756"/>
    <w:rsid w:val="0040389C"/>
    <w:rsid w:val="004043B6"/>
    <w:rsid w:val="004043F0"/>
    <w:rsid w:val="00404A3C"/>
    <w:rsid w:val="00404AF1"/>
    <w:rsid w:val="00404BA3"/>
    <w:rsid w:val="00405122"/>
    <w:rsid w:val="004056DB"/>
    <w:rsid w:val="00405B1F"/>
    <w:rsid w:val="00405C4E"/>
    <w:rsid w:val="0040654F"/>
    <w:rsid w:val="00406712"/>
    <w:rsid w:val="00406752"/>
    <w:rsid w:val="00407895"/>
    <w:rsid w:val="00407C41"/>
    <w:rsid w:val="004100BB"/>
    <w:rsid w:val="004100C2"/>
    <w:rsid w:val="004104C9"/>
    <w:rsid w:val="00410ACD"/>
    <w:rsid w:val="00410C4A"/>
    <w:rsid w:val="00411615"/>
    <w:rsid w:val="00411E5A"/>
    <w:rsid w:val="0041268D"/>
    <w:rsid w:val="00413D09"/>
    <w:rsid w:val="004148F9"/>
    <w:rsid w:val="00414C3F"/>
    <w:rsid w:val="004153C7"/>
    <w:rsid w:val="00415461"/>
    <w:rsid w:val="00415ADA"/>
    <w:rsid w:val="00415F99"/>
    <w:rsid w:val="00416513"/>
    <w:rsid w:val="00416E03"/>
    <w:rsid w:val="004175F5"/>
    <w:rsid w:val="00420322"/>
    <w:rsid w:val="00421462"/>
    <w:rsid w:val="00421655"/>
    <w:rsid w:val="00421A1F"/>
    <w:rsid w:val="00421D4C"/>
    <w:rsid w:val="00422064"/>
    <w:rsid w:val="004224E0"/>
    <w:rsid w:val="00422FE6"/>
    <w:rsid w:val="004240E3"/>
    <w:rsid w:val="004241CD"/>
    <w:rsid w:val="00424CF9"/>
    <w:rsid w:val="00425FFA"/>
    <w:rsid w:val="00426898"/>
    <w:rsid w:val="0042694A"/>
    <w:rsid w:val="004273AC"/>
    <w:rsid w:val="004274FD"/>
    <w:rsid w:val="0042750C"/>
    <w:rsid w:val="00427B69"/>
    <w:rsid w:val="004308BA"/>
    <w:rsid w:val="00431CAD"/>
    <w:rsid w:val="00431E30"/>
    <w:rsid w:val="004320B6"/>
    <w:rsid w:val="0043211A"/>
    <w:rsid w:val="00433896"/>
    <w:rsid w:val="00433C03"/>
    <w:rsid w:val="00434762"/>
    <w:rsid w:val="00434A7A"/>
    <w:rsid w:val="00434B6F"/>
    <w:rsid w:val="00436131"/>
    <w:rsid w:val="00436A05"/>
    <w:rsid w:val="0043727F"/>
    <w:rsid w:val="0043728A"/>
    <w:rsid w:val="0043764D"/>
    <w:rsid w:val="00440D03"/>
    <w:rsid w:val="00441413"/>
    <w:rsid w:val="004416EE"/>
    <w:rsid w:val="00441BF4"/>
    <w:rsid w:val="00441CC4"/>
    <w:rsid w:val="004424F7"/>
    <w:rsid w:val="00443912"/>
    <w:rsid w:val="00443A3F"/>
    <w:rsid w:val="00443B3E"/>
    <w:rsid w:val="0044499A"/>
    <w:rsid w:val="00444ADF"/>
    <w:rsid w:val="00444C13"/>
    <w:rsid w:val="00444E3C"/>
    <w:rsid w:val="00444EA6"/>
    <w:rsid w:val="00445110"/>
    <w:rsid w:val="00445472"/>
    <w:rsid w:val="00445B65"/>
    <w:rsid w:val="00446765"/>
    <w:rsid w:val="004467C4"/>
    <w:rsid w:val="00446CC1"/>
    <w:rsid w:val="0044729A"/>
    <w:rsid w:val="00447875"/>
    <w:rsid w:val="00450122"/>
    <w:rsid w:val="00450EA1"/>
    <w:rsid w:val="0045119E"/>
    <w:rsid w:val="00451492"/>
    <w:rsid w:val="00451AC7"/>
    <w:rsid w:val="00451C25"/>
    <w:rsid w:val="00451FDC"/>
    <w:rsid w:val="00452C6D"/>
    <w:rsid w:val="00452D87"/>
    <w:rsid w:val="00453A38"/>
    <w:rsid w:val="004540E0"/>
    <w:rsid w:val="004546C9"/>
    <w:rsid w:val="00454AA2"/>
    <w:rsid w:val="00454E83"/>
    <w:rsid w:val="00454ED7"/>
    <w:rsid w:val="00455273"/>
    <w:rsid w:val="00455A3A"/>
    <w:rsid w:val="00455E35"/>
    <w:rsid w:val="00456149"/>
    <w:rsid w:val="004572D6"/>
    <w:rsid w:val="00457EBC"/>
    <w:rsid w:val="0046050C"/>
    <w:rsid w:val="00461A55"/>
    <w:rsid w:val="00461F7A"/>
    <w:rsid w:val="00462BFF"/>
    <w:rsid w:val="00463148"/>
    <w:rsid w:val="00463260"/>
    <w:rsid w:val="0046356C"/>
    <w:rsid w:val="00463B3D"/>
    <w:rsid w:val="00463BAB"/>
    <w:rsid w:val="00463D17"/>
    <w:rsid w:val="00463E60"/>
    <w:rsid w:val="00463EAF"/>
    <w:rsid w:val="00464010"/>
    <w:rsid w:val="00464408"/>
    <w:rsid w:val="00464591"/>
    <w:rsid w:val="00464D06"/>
    <w:rsid w:val="00464D2D"/>
    <w:rsid w:val="004650AD"/>
    <w:rsid w:val="00465C1C"/>
    <w:rsid w:val="00466AD0"/>
    <w:rsid w:val="00466FE6"/>
    <w:rsid w:val="00467367"/>
    <w:rsid w:val="00467852"/>
    <w:rsid w:val="00470396"/>
    <w:rsid w:val="004709B4"/>
    <w:rsid w:val="00470A3E"/>
    <w:rsid w:val="004713AE"/>
    <w:rsid w:val="00471D63"/>
    <w:rsid w:val="004724B0"/>
    <w:rsid w:val="004734FD"/>
    <w:rsid w:val="00473AA1"/>
    <w:rsid w:val="00473F5B"/>
    <w:rsid w:val="0047417F"/>
    <w:rsid w:val="00474B2A"/>
    <w:rsid w:val="00475A0C"/>
    <w:rsid w:val="00475AD3"/>
    <w:rsid w:val="00476D07"/>
    <w:rsid w:val="00476F72"/>
    <w:rsid w:val="004773E3"/>
    <w:rsid w:val="0047753C"/>
    <w:rsid w:val="0047759B"/>
    <w:rsid w:val="00477649"/>
    <w:rsid w:val="00480DEC"/>
    <w:rsid w:val="00481BA9"/>
    <w:rsid w:val="00481CBD"/>
    <w:rsid w:val="004822E9"/>
    <w:rsid w:val="004826E2"/>
    <w:rsid w:val="00482F17"/>
    <w:rsid w:val="00482FAB"/>
    <w:rsid w:val="004839F2"/>
    <w:rsid w:val="0048428E"/>
    <w:rsid w:val="0048453C"/>
    <w:rsid w:val="00484A99"/>
    <w:rsid w:val="00484B31"/>
    <w:rsid w:val="00484E3D"/>
    <w:rsid w:val="00485C93"/>
    <w:rsid w:val="00487307"/>
    <w:rsid w:val="00487466"/>
    <w:rsid w:val="00487814"/>
    <w:rsid w:val="00487D78"/>
    <w:rsid w:val="00490669"/>
    <w:rsid w:val="004907AD"/>
    <w:rsid w:val="00490E75"/>
    <w:rsid w:val="004916D9"/>
    <w:rsid w:val="00492FE8"/>
    <w:rsid w:val="00493915"/>
    <w:rsid w:val="0049514B"/>
    <w:rsid w:val="004954D2"/>
    <w:rsid w:val="004955AA"/>
    <w:rsid w:val="00495F02"/>
    <w:rsid w:val="004962B0"/>
    <w:rsid w:val="00496750"/>
    <w:rsid w:val="00496CF7"/>
    <w:rsid w:val="00496D8F"/>
    <w:rsid w:val="00496DE5"/>
    <w:rsid w:val="00496F19"/>
    <w:rsid w:val="0049741C"/>
    <w:rsid w:val="004A0561"/>
    <w:rsid w:val="004A0662"/>
    <w:rsid w:val="004A074A"/>
    <w:rsid w:val="004A07E8"/>
    <w:rsid w:val="004A0CEB"/>
    <w:rsid w:val="004A0F6E"/>
    <w:rsid w:val="004A193E"/>
    <w:rsid w:val="004A1ECF"/>
    <w:rsid w:val="004A30DF"/>
    <w:rsid w:val="004A3199"/>
    <w:rsid w:val="004A33C6"/>
    <w:rsid w:val="004A3C97"/>
    <w:rsid w:val="004A4317"/>
    <w:rsid w:val="004A436D"/>
    <w:rsid w:val="004A513E"/>
    <w:rsid w:val="004A56E6"/>
    <w:rsid w:val="004A6728"/>
    <w:rsid w:val="004A6B4B"/>
    <w:rsid w:val="004A6DE8"/>
    <w:rsid w:val="004A788E"/>
    <w:rsid w:val="004A7AC5"/>
    <w:rsid w:val="004B1BEC"/>
    <w:rsid w:val="004B2CEC"/>
    <w:rsid w:val="004B2D58"/>
    <w:rsid w:val="004B30D8"/>
    <w:rsid w:val="004B3287"/>
    <w:rsid w:val="004B3A03"/>
    <w:rsid w:val="004B3BCC"/>
    <w:rsid w:val="004B4392"/>
    <w:rsid w:val="004B4E00"/>
    <w:rsid w:val="004B52A9"/>
    <w:rsid w:val="004B5FDE"/>
    <w:rsid w:val="004B6590"/>
    <w:rsid w:val="004B6684"/>
    <w:rsid w:val="004B70C7"/>
    <w:rsid w:val="004B782D"/>
    <w:rsid w:val="004C18AE"/>
    <w:rsid w:val="004C1C9C"/>
    <w:rsid w:val="004C24CE"/>
    <w:rsid w:val="004C2897"/>
    <w:rsid w:val="004C328C"/>
    <w:rsid w:val="004C39E4"/>
    <w:rsid w:val="004C3A82"/>
    <w:rsid w:val="004C3ECB"/>
    <w:rsid w:val="004C47BC"/>
    <w:rsid w:val="004C4937"/>
    <w:rsid w:val="004C52A5"/>
    <w:rsid w:val="004C5A3D"/>
    <w:rsid w:val="004C6368"/>
    <w:rsid w:val="004C64F1"/>
    <w:rsid w:val="004C66C7"/>
    <w:rsid w:val="004C6B4E"/>
    <w:rsid w:val="004C715A"/>
    <w:rsid w:val="004C750A"/>
    <w:rsid w:val="004C7713"/>
    <w:rsid w:val="004C7836"/>
    <w:rsid w:val="004C7AE9"/>
    <w:rsid w:val="004D01B9"/>
    <w:rsid w:val="004D0818"/>
    <w:rsid w:val="004D1CD6"/>
    <w:rsid w:val="004D1CE7"/>
    <w:rsid w:val="004D2900"/>
    <w:rsid w:val="004D2FA1"/>
    <w:rsid w:val="004D31E0"/>
    <w:rsid w:val="004D4C59"/>
    <w:rsid w:val="004D5E15"/>
    <w:rsid w:val="004D657C"/>
    <w:rsid w:val="004D6929"/>
    <w:rsid w:val="004D6B9B"/>
    <w:rsid w:val="004D7476"/>
    <w:rsid w:val="004D7E3C"/>
    <w:rsid w:val="004D7F7C"/>
    <w:rsid w:val="004E039A"/>
    <w:rsid w:val="004E04D4"/>
    <w:rsid w:val="004E04FC"/>
    <w:rsid w:val="004E0A0B"/>
    <w:rsid w:val="004E1352"/>
    <w:rsid w:val="004E1E6C"/>
    <w:rsid w:val="004E1FF6"/>
    <w:rsid w:val="004E255D"/>
    <w:rsid w:val="004E2643"/>
    <w:rsid w:val="004E34C2"/>
    <w:rsid w:val="004E37BB"/>
    <w:rsid w:val="004E41F7"/>
    <w:rsid w:val="004E4260"/>
    <w:rsid w:val="004E4AEC"/>
    <w:rsid w:val="004E53E7"/>
    <w:rsid w:val="004E5DA4"/>
    <w:rsid w:val="004E6818"/>
    <w:rsid w:val="004E6CC4"/>
    <w:rsid w:val="004E71CE"/>
    <w:rsid w:val="004E7B94"/>
    <w:rsid w:val="004F010E"/>
    <w:rsid w:val="004F0474"/>
    <w:rsid w:val="004F0768"/>
    <w:rsid w:val="004F17B1"/>
    <w:rsid w:val="004F1B18"/>
    <w:rsid w:val="004F1E5A"/>
    <w:rsid w:val="004F1EF7"/>
    <w:rsid w:val="004F3783"/>
    <w:rsid w:val="004F398F"/>
    <w:rsid w:val="004F40C9"/>
    <w:rsid w:val="004F4124"/>
    <w:rsid w:val="004F50D7"/>
    <w:rsid w:val="004F5161"/>
    <w:rsid w:val="004F66D9"/>
    <w:rsid w:val="004F6BA5"/>
    <w:rsid w:val="004F6D99"/>
    <w:rsid w:val="004F7435"/>
    <w:rsid w:val="004F77B8"/>
    <w:rsid w:val="004F7A59"/>
    <w:rsid w:val="005011F1"/>
    <w:rsid w:val="0050149E"/>
    <w:rsid w:val="00501A15"/>
    <w:rsid w:val="00502220"/>
    <w:rsid w:val="0050262C"/>
    <w:rsid w:val="00506230"/>
    <w:rsid w:val="00506265"/>
    <w:rsid w:val="00506431"/>
    <w:rsid w:val="00506B9F"/>
    <w:rsid w:val="00506DAE"/>
    <w:rsid w:val="00506FDD"/>
    <w:rsid w:val="0050713E"/>
    <w:rsid w:val="00507647"/>
    <w:rsid w:val="00510038"/>
    <w:rsid w:val="005116D4"/>
    <w:rsid w:val="005122E4"/>
    <w:rsid w:val="005122FD"/>
    <w:rsid w:val="00512D29"/>
    <w:rsid w:val="0051482B"/>
    <w:rsid w:val="00514F85"/>
    <w:rsid w:val="00515260"/>
    <w:rsid w:val="00516222"/>
    <w:rsid w:val="00516B29"/>
    <w:rsid w:val="00516E15"/>
    <w:rsid w:val="005203E6"/>
    <w:rsid w:val="005204CD"/>
    <w:rsid w:val="00521D99"/>
    <w:rsid w:val="005222BA"/>
    <w:rsid w:val="005223B2"/>
    <w:rsid w:val="00522CF1"/>
    <w:rsid w:val="005234E1"/>
    <w:rsid w:val="0052373E"/>
    <w:rsid w:val="00523ADA"/>
    <w:rsid w:val="00523C11"/>
    <w:rsid w:val="00526FD9"/>
    <w:rsid w:val="00527BE7"/>
    <w:rsid w:val="00530292"/>
    <w:rsid w:val="005303C3"/>
    <w:rsid w:val="00530D7F"/>
    <w:rsid w:val="005310A8"/>
    <w:rsid w:val="00532463"/>
    <w:rsid w:val="005332EA"/>
    <w:rsid w:val="005334CD"/>
    <w:rsid w:val="005335A5"/>
    <w:rsid w:val="0053366D"/>
    <w:rsid w:val="00533B09"/>
    <w:rsid w:val="00533F03"/>
    <w:rsid w:val="00534352"/>
    <w:rsid w:val="00534AEB"/>
    <w:rsid w:val="0053504B"/>
    <w:rsid w:val="00535AED"/>
    <w:rsid w:val="00535E2A"/>
    <w:rsid w:val="00535FAD"/>
    <w:rsid w:val="00536597"/>
    <w:rsid w:val="00537EF2"/>
    <w:rsid w:val="005418F5"/>
    <w:rsid w:val="00541C2E"/>
    <w:rsid w:val="0054287F"/>
    <w:rsid w:val="00543194"/>
    <w:rsid w:val="0054435F"/>
    <w:rsid w:val="0054470B"/>
    <w:rsid w:val="0054499D"/>
    <w:rsid w:val="00545C58"/>
    <w:rsid w:val="005460A9"/>
    <w:rsid w:val="00546AAC"/>
    <w:rsid w:val="005475F1"/>
    <w:rsid w:val="00550B10"/>
    <w:rsid w:val="00551368"/>
    <w:rsid w:val="00551568"/>
    <w:rsid w:val="005515DE"/>
    <w:rsid w:val="005526D0"/>
    <w:rsid w:val="005536EE"/>
    <w:rsid w:val="00554055"/>
    <w:rsid w:val="00554352"/>
    <w:rsid w:val="005546FB"/>
    <w:rsid w:val="00554EAA"/>
    <w:rsid w:val="00556D3E"/>
    <w:rsid w:val="00560174"/>
    <w:rsid w:val="00561727"/>
    <w:rsid w:val="005618BC"/>
    <w:rsid w:val="005620FA"/>
    <w:rsid w:val="0056229E"/>
    <w:rsid w:val="00562A23"/>
    <w:rsid w:val="00563425"/>
    <w:rsid w:val="00564706"/>
    <w:rsid w:val="0056472D"/>
    <w:rsid w:val="0056512F"/>
    <w:rsid w:val="00565E8A"/>
    <w:rsid w:val="00565F58"/>
    <w:rsid w:val="00566344"/>
    <w:rsid w:val="00566675"/>
    <w:rsid w:val="00570E87"/>
    <w:rsid w:val="00571972"/>
    <w:rsid w:val="0057197B"/>
    <w:rsid w:val="00571AD4"/>
    <w:rsid w:val="00572024"/>
    <w:rsid w:val="005727D4"/>
    <w:rsid w:val="005729CE"/>
    <w:rsid w:val="00573905"/>
    <w:rsid w:val="0057445E"/>
    <w:rsid w:val="00574681"/>
    <w:rsid w:val="00575514"/>
    <w:rsid w:val="0057677E"/>
    <w:rsid w:val="00577562"/>
    <w:rsid w:val="005777CB"/>
    <w:rsid w:val="005810A0"/>
    <w:rsid w:val="00581F0E"/>
    <w:rsid w:val="005833BC"/>
    <w:rsid w:val="00583974"/>
    <w:rsid w:val="00583986"/>
    <w:rsid w:val="00583C78"/>
    <w:rsid w:val="00584E0E"/>
    <w:rsid w:val="0058670B"/>
    <w:rsid w:val="0058676B"/>
    <w:rsid w:val="00586BA2"/>
    <w:rsid w:val="00586E85"/>
    <w:rsid w:val="005872CD"/>
    <w:rsid w:val="0058755E"/>
    <w:rsid w:val="00587983"/>
    <w:rsid w:val="00587B7B"/>
    <w:rsid w:val="00587E09"/>
    <w:rsid w:val="00587EEF"/>
    <w:rsid w:val="00590F3C"/>
    <w:rsid w:val="005910E9"/>
    <w:rsid w:val="00591769"/>
    <w:rsid w:val="00591A0B"/>
    <w:rsid w:val="00591F0D"/>
    <w:rsid w:val="005924AB"/>
    <w:rsid w:val="0059292D"/>
    <w:rsid w:val="00593AD7"/>
    <w:rsid w:val="0059470E"/>
    <w:rsid w:val="00595F29"/>
    <w:rsid w:val="005960A2"/>
    <w:rsid w:val="005962BB"/>
    <w:rsid w:val="00596C4D"/>
    <w:rsid w:val="005A0579"/>
    <w:rsid w:val="005A1A47"/>
    <w:rsid w:val="005A1F45"/>
    <w:rsid w:val="005A3687"/>
    <w:rsid w:val="005A3910"/>
    <w:rsid w:val="005A3AE4"/>
    <w:rsid w:val="005A3C38"/>
    <w:rsid w:val="005A4C6F"/>
    <w:rsid w:val="005A5800"/>
    <w:rsid w:val="005A611D"/>
    <w:rsid w:val="005A789F"/>
    <w:rsid w:val="005B0771"/>
    <w:rsid w:val="005B0C89"/>
    <w:rsid w:val="005B1FE0"/>
    <w:rsid w:val="005B24D7"/>
    <w:rsid w:val="005B2867"/>
    <w:rsid w:val="005B2F2B"/>
    <w:rsid w:val="005B3FA6"/>
    <w:rsid w:val="005B435E"/>
    <w:rsid w:val="005B4CB4"/>
    <w:rsid w:val="005B55AC"/>
    <w:rsid w:val="005B5DFC"/>
    <w:rsid w:val="005B64DE"/>
    <w:rsid w:val="005B7300"/>
    <w:rsid w:val="005B7AA3"/>
    <w:rsid w:val="005C035D"/>
    <w:rsid w:val="005C042B"/>
    <w:rsid w:val="005C067A"/>
    <w:rsid w:val="005C1007"/>
    <w:rsid w:val="005C208F"/>
    <w:rsid w:val="005C304D"/>
    <w:rsid w:val="005C36EB"/>
    <w:rsid w:val="005C3B61"/>
    <w:rsid w:val="005C47D5"/>
    <w:rsid w:val="005C5D07"/>
    <w:rsid w:val="005C6CC9"/>
    <w:rsid w:val="005C7E46"/>
    <w:rsid w:val="005D015C"/>
    <w:rsid w:val="005D05BB"/>
    <w:rsid w:val="005D104F"/>
    <w:rsid w:val="005D192B"/>
    <w:rsid w:val="005D23C2"/>
    <w:rsid w:val="005D35E8"/>
    <w:rsid w:val="005D3921"/>
    <w:rsid w:val="005D6CE4"/>
    <w:rsid w:val="005D713C"/>
    <w:rsid w:val="005D718B"/>
    <w:rsid w:val="005D7233"/>
    <w:rsid w:val="005D79C8"/>
    <w:rsid w:val="005D7C00"/>
    <w:rsid w:val="005E0380"/>
    <w:rsid w:val="005E03C8"/>
    <w:rsid w:val="005E0A73"/>
    <w:rsid w:val="005E0D57"/>
    <w:rsid w:val="005E2B6C"/>
    <w:rsid w:val="005E32D7"/>
    <w:rsid w:val="005E3E13"/>
    <w:rsid w:val="005E66F0"/>
    <w:rsid w:val="005E6B8D"/>
    <w:rsid w:val="005E6C57"/>
    <w:rsid w:val="005E7E31"/>
    <w:rsid w:val="005F00B1"/>
    <w:rsid w:val="005F06FB"/>
    <w:rsid w:val="005F1935"/>
    <w:rsid w:val="005F1A0E"/>
    <w:rsid w:val="005F221A"/>
    <w:rsid w:val="005F2258"/>
    <w:rsid w:val="005F2530"/>
    <w:rsid w:val="005F298A"/>
    <w:rsid w:val="005F3482"/>
    <w:rsid w:val="005F4090"/>
    <w:rsid w:val="005F4B87"/>
    <w:rsid w:val="005F4D8E"/>
    <w:rsid w:val="005F4FF9"/>
    <w:rsid w:val="005F5130"/>
    <w:rsid w:val="005F53FE"/>
    <w:rsid w:val="005F5A8F"/>
    <w:rsid w:val="005F5EE8"/>
    <w:rsid w:val="005F6D34"/>
    <w:rsid w:val="005F725C"/>
    <w:rsid w:val="005F76BA"/>
    <w:rsid w:val="00600806"/>
    <w:rsid w:val="00600868"/>
    <w:rsid w:val="00600B55"/>
    <w:rsid w:val="00601108"/>
    <w:rsid w:val="00601ED4"/>
    <w:rsid w:val="00602FF6"/>
    <w:rsid w:val="006031FF"/>
    <w:rsid w:val="00603AB5"/>
    <w:rsid w:val="00603D25"/>
    <w:rsid w:val="006046F4"/>
    <w:rsid w:val="00604716"/>
    <w:rsid w:val="00604FCC"/>
    <w:rsid w:val="00605869"/>
    <w:rsid w:val="00605FAB"/>
    <w:rsid w:val="006063FF"/>
    <w:rsid w:val="006068DD"/>
    <w:rsid w:val="00607AD8"/>
    <w:rsid w:val="006101A2"/>
    <w:rsid w:val="00610347"/>
    <w:rsid w:val="006113AA"/>
    <w:rsid w:val="0061158E"/>
    <w:rsid w:val="006118DD"/>
    <w:rsid w:val="0061266F"/>
    <w:rsid w:val="006126E0"/>
    <w:rsid w:val="00612AFD"/>
    <w:rsid w:val="006130E8"/>
    <w:rsid w:val="006132A6"/>
    <w:rsid w:val="00614029"/>
    <w:rsid w:val="00614607"/>
    <w:rsid w:val="006148FA"/>
    <w:rsid w:val="00615271"/>
    <w:rsid w:val="00615606"/>
    <w:rsid w:val="006166C6"/>
    <w:rsid w:val="0061755D"/>
    <w:rsid w:val="00617AD3"/>
    <w:rsid w:val="00620A21"/>
    <w:rsid w:val="00620A6B"/>
    <w:rsid w:val="00621AE8"/>
    <w:rsid w:val="00621F72"/>
    <w:rsid w:val="006222B8"/>
    <w:rsid w:val="00622647"/>
    <w:rsid w:val="00622D81"/>
    <w:rsid w:val="006232E6"/>
    <w:rsid w:val="00623946"/>
    <w:rsid w:val="00623D65"/>
    <w:rsid w:val="00624403"/>
    <w:rsid w:val="00624435"/>
    <w:rsid w:val="006246A9"/>
    <w:rsid w:val="00624F19"/>
    <w:rsid w:val="00625A5C"/>
    <w:rsid w:val="00625B5F"/>
    <w:rsid w:val="00625DA8"/>
    <w:rsid w:val="00626364"/>
    <w:rsid w:val="00626785"/>
    <w:rsid w:val="00626A65"/>
    <w:rsid w:val="006274BD"/>
    <w:rsid w:val="00627ABE"/>
    <w:rsid w:val="00630B19"/>
    <w:rsid w:val="00630EA4"/>
    <w:rsid w:val="00631053"/>
    <w:rsid w:val="00631976"/>
    <w:rsid w:val="00631AF3"/>
    <w:rsid w:val="006320B2"/>
    <w:rsid w:val="006326FC"/>
    <w:rsid w:val="00632B81"/>
    <w:rsid w:val="006332FB"/>
    <w:rsid w:val="006334B9"/>
    <w:rsid w:val="006339F0"/>
    <w:rsid w:val="00634B0B"/>
    <w:rsid w:val="00634CEC"/>
    <w:rsid w:val="006350D4"/>
    <w:rsid w:val="006352DC"/>
    <w:rsid w:val="006357D3"/>
    <w:rsid w:val="0063617B"/>
    <w:rsid w:val="00636AB2"/>
    <w:rsid w:val="00637020"/>
    <w:rsid w:val="006379C6"/>
    <w:rsid w:val="006405CC"/>
    <w:rsid w:val="00640EEF"/>
    <w:rsid w:val="00640F1A"/>
    <w:rsid w:val="006411D3"/>
    <w:rsid w:val="00641D5B"/>
    <w:rsid w:val="00641E35"/>
    <w:rsid w:val="006425CC"/>
    <w:rsid w:val="00642EA3"/>
    <w:rsid w:val="0064386F"/>
    <w:rsid w:val="00643BC4"/>
    <w:rsid w:val="00644031"/>
    <w:rsid w:val="006442F7"/>
    <w:rsid w:val="0064460A"/>
    <w:rsid w:val="00644E75"/>
    <w:rsid w:val="006452B3"/>
    <w:rsid w:val="00645C68"/>
    <w:rsid w:val="00645FD4"/>
    <w:rsid w:val="006460C4"/>
    <w:rsid w:val="00646806"/>
    <w:rsid w:val="0064723A"/>
    <w:rsid w:val="006473E6"/>
    <w:rsid w:val="0064758C"/>
    <w:rsid w:val="00647871"/>
    <w:rsid w:val="00647C71"/>
    <w:rsid w:val="00650031"/>
    <w:rsid w:val="0065080F"/>
    <w:rsid w:val="0065089C"/>
    <w:rsid w:val="00651682"/>
    <w:rsid w:val="00651744"/>
    <w:rsid w:val="00651790"/>
    <w:rsid w:val="006521D2"/>
    <w:rsid w:val="00652E56"/>
    <w:rsid w:val="00653051"/>
    <w:rsid w:val="006560CF"/>
    <w:rsid w:val="006562C4"/>
    <w:rsid w:val="00656458"/>
    <w:rsid w:val="00656A8D"/>
    <w:rsid w:val="00657048"/>
    <w:rsid w:val="00657D2E"/>
    <w:rsid w:val="00660027"/>
    <w:rsid w:val="00660369"/>
    <w:rsid w:val="006606AD"/>
    <w:rsid w:val="0066073F"/>
    <w:rsid w:val="00660E48"/>
    <w:rsid w:val="00661212"/>
    <w:rsid w:val="00661D51"/>
    <w:rsid w:val="00663743"/>
    <w:rsid w:val="0066432C"/>
    <w:rsid w:val="00664378"/>
    <w:rsid w:val="0066494C"/>
    <w:rsid w:val="006649C1"/>
    <w:rsid w:val="006655AB"/>
    <w:rsid w:val="00665C03"/>
    <w:rsid w:val="00665D41"/>
    <w:rsid w:val="006663D2"/>
    <w:rsid w:val="006666BC"/>
    <w:rsid w:val="00667E7E"/>
    <w:rsid w:val="0067014E"/>
    <w:rsid w:val="00671A53"/>
    <w:rsid w:val="00671F1F"/>
    <w:rsid w:val="00671F99"/>
    <w:rsid w:val="00672E90"/>
    <w:rsid w:val="00673068"/>
    <w:rsid w:val="00673F9C"/>
    <w:rsid w:val="00674841"/>
    <w:rsid w:val="00674CF2"/>
    <w:rsid w:val="00675A40"/>
    <w:rsid w:val="00675AB1"/>
    <w:rsid w:val="00675B88"/>
    <w:rsid w:val="00675C28"/>
    <w:rsid w:val="006772DE"/>
    <w:rsid w:val="0067774C"/>
    <w:rsid w:val="00677B46"/>
    <w:rsid w:val="00677DC3"/>
    <w:rsid w:val="006801D2"/>
    <w:rsid w:val="00681827"/>
    <w:rsid w:val="00681CD5"/>
    <w:rsid w:val="006821D0"/>
    <w:rsid w:val="0068279E"/>
    <w:rsid w:val="00683570"/>
    <w:rsid w:val="00683590"/>
    <w:rsid w:val="0068364D"/>
    <w:rsid w:val="00683D6E"/>
    <w:rsid w:val="00683EFB"/>
    <w:rsid w:val="006840CB"/>
    <w:rsid w:val="00684BBE"/>
    <w:rsid w:val="0068556D"/>
    <w:rsid w:val="006860A1"/>
    <w:rsid w:val="0068646A"/>
    <w:rsid w:val="0068706D"/>
    <w:rsid w:val="00687A45"/>
    <w:rsid w:val="00687A62"/>
    <w:rsid w:val="00690CC5"/>
    <w:rsid w:val="00690F94"/>
    <w:rsid w:val="006920AD"/>
    <w:rsid w:val="00692252"/>
    <w:rsid w:val="00693138"/>
    <w:rsid w:val="0069474E"/>
    <w:rsid w:val="00694DD0"/>
    <w:rsid w:val="00694E72"/>
    <w:rsid w:val="006977D5"/>
    <w:rsid w:val="00697D1C"/>
    <w:rsid w:val="006A03D2"/>
    <w:rsid w:val="006A109F"/>
    <w:rsid w:val="006A10CC"/>
    <w:rsid w:val="006A11F3"/>
    <w:rsid w:val="006A145D"/>
    <w:rsid w:val="006A15B5"/>
    <w:rsid w:val="006A1736"/>
    <w:rsid w:val="006A181E"/>
    <w:rsid w:val="006A220C"/>
    <w:rsid w:val="006A2E30"/>
    <w:rsid w:val="006A3329"/>
    <w:rsid w:val="006A3604"/>
    <w:rsid w:val="006A4486"/>
    <w:rsid w:val="006A44B3"/>
    <w:rsid w:val="006A44F7"/>
    <w:rsid w:val="006A593F"/>
    <w:rsid w:val="006A5DF0"/>
    <w:rsid w:val="006A6684"/>
    <w:rsid w:val="006A79A7"/>
    <w:rsid w:val="006A7CFE"/>
    <w:rsid w:val="006B09BB"/>
    <w:rsid w:val="006B1495"/>
    <w:rsid w:val="006B194D"/>
    <w:rsid w:val="006B1CFE"/>
    <w:rsid w:val="006B3812"/>
    <w:rsid w:val="006B387B"/>
    <w:rsid w:val="006B4C1B"/>
    <w:rsid w:val="006B5429"/>
    <w:rsid w:val="006B54A2"/>
    <w:rsid w:val="006B54EF"/>
    <w:rsid w:val="006B5AEB"/>
    <w:rsid w:val="006B5FBB"/>
    <w:rsid w:val="006B62AB"/>
    <w:rsid w:val="006B6A56"/>
    <w:rsid w:val="006B7150"/>
    <w:rsid w:val="006B7885"/>
    <w:rsid w:val="006B7B3E"/>
    <w:rsid w:val="006C00C9"/>
    <w:rsid w:val="006C02E9"/>
    <w:rsid w:val="006C040F"/>
    <w:rsid w:val="006C0600"/>
    <w:rsid w:val="006C1603"/>
    <w:rsid w:val="006C350C"/>
    <w:rsid w:val="006C414B"/>
    <w:rsid w:val="006C4E4A"/>
    <w:rsid w:val="006C518A"/>
    <w:rsid w:val="006C6BC8"/>
    <w:rsid w:val="006D0502"/>
    <w:rsid w:val="006D0935"/>
    <w:rsid w:val="006D0AD5"/>
    <w:rsid w:val="006D0E14"/>
    <w:rsid w:val="006D1269"/>
    <w:rsid w:val="006D1981"/>
    <w:rsid w:val="006D2187"/>
    <w:rsid w:val="006D4A8B"/>
    <w:rsid w:val="006D4DA2"/>
    <w:rsid w:val="006D5361"/>
    <w:rsid w:val="006D5F55"/>
    <w:rsid w:val="006D64BE"/>
    <w:rsid w:val="006D6B4B"/>
    <w:rsid w:val="006D7100"/>
    <w:rsid w:val="006E0B62"/>
    <w:rsid w:val="006E144F"/>
    <w:rsid w:val="006E1597"/>
    <w:rsid w:val="006E1A11"/>
    <w:rsid w:val="006E27F4"/>
    <w:rsid w:val="006E31FB"/>
    <w:rsid w:val="006E438F"/>
    <w:rsid w:val="006E456F"/>
    <w:rsid w:val="006E4CA1"/>
    <w:rsid w:val="006E57C0"/>
    <w:rsid w:val="006E5C32"/>
    <w:rsid w:val="006E66F5"/>
    <w:rsid w:val="006E7466"/>
    <w:rsid w:val="006E74E1"/>
    <w:rsid w:val="006E7D5B"/>
    <w:rsid w:val="006F024C"/>
    <w:rsid w:val="006F036E"/>
    <w:rsid w:val="006F05A3"/>
    <w:rsid w:val="006F0E62"/>
    <w:rsid w:val="006F102C"/>
    <w:rsid w:val="006F10A2"/>
    <w:rsid w:val="006F1959"/>
    <w:rsid w:val="006F29A1"/>
    <w:rsid w:val="006F34BA"/>
    <w:rsid w:val="006F36C6"/>
    <w:rsid w:val="006F3864"/>
    <w:rsid w:val="006F3D64"/>
    <w:rsid w:val="006F4CCF"/>
    <w:rsid w:val="006F5375"/>
    <w:rsid w:val="006F57FD"/>
    <w:rsid w:val="006F6187"/>
    <w:rsid w:val="006F6D4B"/>
    <w:rsid w:val="006F7475"/>
    <w:rsid w:val="006F74DD"/>
    <w:rsid w:val="006F7A29"/>
    <w:rsid w:val="007010D1"/>
    <w:rsid w:val="00701105"/>
    <w:rsid w:val="007025E0"/>
    <w:rsid w:val="007025FB"/>
    <w:rsid w:val="00702D5C"/>
    <w:rsid w:val="0070305F"/>
    <w:rsid w:val="00703466"/>
    <w:rsid w:val="00703510"/>
    <w:rsid w:val="00703B0C"/>
    <w:rsid w:val="00703EFF"/>
    <w:rsid w:val="0070434F"/>
    <w:rsid w:val="00704B0F"/>
    <w:rsid w:val="00704EA6"/>
    <w:rsid w:val="007055C6"/>
    <w:rsid w:val="00705F4F"/>
    <w:rsid w:val="00706077"/>
    <w:rsid w:val="0070620F"/>
    <w:rsid w:val="00706F30"/>
    <w:rsid w:val="007077E7"/>
    <w:rsid w:val="00707CBD"/>
    <w:rsid w:val="00710143"/>
    <w:rsid w:val="00710B61"/>
    <w:rsid w:val="00710EF8"/>
    <w:rsid w:val="00711377"/>
    <w:rsid w:val="0071167C"/>
    <w:rsid w:val="00711AD4"/>
    <w:rsid w:val="00711ECB"/>
    <w:rsid w:val="0071202A"/>
    <w:rsid w:val="00712F6E"/>
    <w:rsid w:val="00713193"/>
    <w:rsid w:val="00713B4F"/>
    <w:rsid w:val="007157CD"/>
    <w:rsid w:val="00715EA0"/>
    <w:rsid w:val="00716B6C"/>
    <w:rsid w:val="0071716F"/>
    <w:rsid w:val="00717181"/>
    <w:rsid w:val="00717319"/>
    <w:rsid w:val="00717CB4"/>
    <w:rsid w:val="007202EB"/>
    <w:rsid w:val="007208C9"/>
    <w:rsid w:val="007210B0"/>
    <w:rsid w:val="0072290E"/>
    <w:rsid w:val="00723E34"/>
    <w:rsid w:val="007245A7"/>
    <w:rsid w:val="007257F0"/>
    <w:rsid w:val="0072633F"/>
    <w:rsid w:val="0073041D"/>
    <w:rsid w:val="007304EF"/>
    <w:rsid w:val="00730C42"/>
    <w:rsid w:val="00730CF0"/>
    <w:rsid w:val="00730E34"/>
    <w:rsid w:val="00731412"/>
    <w:rsid w:val="00731F16"/>
    <w:rsid w:val="00733A2B"/>
    <w:rsid w:val="00735B26"/>
    <w:rsid w:val="0073661D"/>
    <w:rsid w:val="00736B49"/>
    <w:rsid w:val="00737233"/>
    <w:rsid w:val="00737F1E"/>
    <w:rsid w:val="00741024"/>
    <w:rsid w:val="00741538"/>
    <w:rsid w:val="00741564"/>
    <w:rsid w:val="007423B1"/>
    <w:rsid w:val="007438FD"/>
    <w:rsid w:val="00743B56"/>
    <w:rsid w:val="00743F6C"/>
    <w:rsid w:val="00744141"/>
    <w:rsid w:val="00744371"/>
    <w:rsid w:val="00744D1C"/>
    <w:rsid w:val="00745A32"/>
    <w:rsid w:val="00747CE0"/>
    <w:rsid w:val="007505CC"/>
    <w:rsid w:val="007508BE"/>
    <w:rsid w:val="00750BCD"/>
    <w:rsid w:val="00751262"/>
    <w:rsid w:val="0075166B"/>
    <w:rsid w:val="007525C6"/>
    <w:rsid w:val="00753AE3"/>
    <w:rsid w:val="00754EB3"/>
    <w:rsid w:val="00755E6C"/>
    <w:rsid w:val="00757214"/>
    <w:rsid w:val="0075748F"/>
    <w:rsid w:val="00760516"/>
    <w:rsid w:val="00760B9B"/>
    <w:rsid w:val="007616BB"/>
    <w:rsid w:val="007617CA"/>
    <w:rsid w:val="00761CC6"/>
    <w:rsid w:val="00761F28"/>
    <w:rsid w:val="007631F6"/>
    <w:rsid w:val="0076497C"/>
    <w:rsid w:val="0076589C"/>
    <w:rsid w:val="00765F5F"/>
    <w:rsid w:val="007663FB"/>
    <w:rsid w:val="007667FA"/>
    <w:rsid w:val="0076734B"/>
    <w:rsid w:val="00767492"/>
    <w:rsid w:val="007701FF"/>
    <w:rsid w:val="0077067A"/>
    <w:rsid w:val="007711FD"/>
    <w:rsid w:val="0077127F"/>
    <w:rsid w:val="00771DAC"/>
    <w:rsid w:val="0077229B"/>
    <w:rsid w:val="007738EE"/>
    <w:rsid w:val="00773951"/>
    <w:rsid w:val="00773959"/>
    <w:rsid w:val="00773FC7"/>
    <w:rsid w:val="00775392"/>
    <w:rsid w:val="00775AD4"/>
    <w:rsid w:val="00775AE3"/>
    <w:rsid w:val="00776041"/>
    <w:rsid w:val="0077611A"/>
    <w:rsid w:val="00776B9B"/>
    <w:rsid w:val="00776BD1"/>
    <w:rsid w:val="00777A15"/>
    <w:rsid w:val="007809D2"/>
    <w:rsid w:val="00780AB8"/>
    <w:rsid w:val="007810F7"/>
    <w:rsid w:val="007813D3"/>
    <w:rsid w:val="007813EB"/>
    <w:rsid w:val="00781F6C"/>
    <w:rsid w:val="007821EB"/>
    <w:rsid w:val="0078234B"/>
    <w:rsid w:val="007824F4"/>
    <w:rsid w:val="0078253E"/>
    <w:rsid w:val="00783605"/>
    <w:rsid w:val="0078380E"/>
    <w:rsid w:val="007841B5"/>
    <w:rsid w:val="00784B2F"/>
    <w:rsid w:val="00785364"/>
    <w:rsid w:val="007854A8"/>
    <w:rsid w:val="007861BC"/>
    <w:rsid w:val="00787485"/>
    <w:rsid w:val="0079033D"/>
    <w:rsid w:val="007905F8"/>
    <w:rsid w:val="00791CC3"/>
    <w:rsid w:val="00793441"/>
    <w:rsid w:val="0079346F"/>
    <w:rsid w:val="007937F5"/>
    <w:rsid w:val="007946A5"/>
    <w:rsid w:val="007946C0"/>
    <w:rsid w:val="00794EDA"/>
    <w:rsid w:val="007965D0"/>
    <w:rsid w:val="0079692C"/>
    <w:rsid w:val="00797B4E"/>
    <w:rsid w:val="00797EED"/>
    <w:rsid w:val="007A0AD9"/>
    <w:rsid w:val="007A0DE5"/>
    <w:rsid w:val="007A1974"/>
    <w:rsid w:val="007A2293"/>
    <w:rsid w:val="007A260A"/>
    <w:rsid w:val="007A3747"/>
    <w:rsid w:val="007A3777"/>
    <w:rsid w:val="007A3E0B"/>
    <w:rsid w:val="007A4D00"/>
    <w:rsid w:val="007A563B"/>
    <w:rsid w:val="007A6679"/>
    <w:rsid w:val="007A6817"/>
    <w:rsid w:val="007A6A04"/>
    <w:rsid w:val="007A6BB2"/>
    <w:rsid w:val="007A724B"/>
    <w:rsid w:val="007B041C"/>
    <w:rsid w:val="007B04E2"/>
    <w:rsid w:val="007B05D6"/>
    <w:rsid w:val="007B0E9D"/>
    <w:rsid w:val="007B139E"/>
    <w:rsid w:val="007B16C4"/>
    <w:rsid w:val="007B171F"/>
    <w:rsid w:val="007B28D2"/>
    <w:rsid w:val="007B2F23"/>
    <w:rsid w:val="007B2F8C"/>
    <w:rsid w:val="007B3136"/>
    <w:rsid w:val="007B3C78"/>
    <w:rsid w:val="007B3D4F"/>
    <w:rsid w:val="007B4D1D"/>
    <w:rsid w:val="007B53B0"/>
    <w:rsid w:val="007B557C"/>
    <w:rsid w:val="007B5D2E"/>
    <w:rsid w:val="007B5FD9"/>
    <w:rsid w:val="007B633D"/>
    <w:rsid w:val="007B71AB"/>
    <w:rsid w:val="007B792A"/>
    <w:rsid w:val="007B7F03"/>
    <w:rsid w:val="007C1128"/>
    <w:rsid w:val="007C3E9D"/>
    <w:rsid w:val="007C4216"/>
    <w:rsid w:val="007C429D"/>
    <w:rsid w:val="007C4485"/>
    <w:rsid w:val="007C44E7"/>
    <w:rsid w:val="007C460F"/>
    <w:rsid w:val="007C47C9"/>
    <w:rsid w:val="007C642A"/>
    <w:rsid w:val="007C7278"/>
    <w:rsid w:val="007C76D5"/>
    <w:rsid w:val="007C77E6"/>
    <w:rsid w:val="007C7FEE"/>
    <w:rsid w:val="007D0176"/>
    <w:rsid w:val="007D0183"/>
    <w:rsid w:val="007D04B2"/>
    <w:rsid w:val="007D06D4"/>
    <w:rsid w:val="007D08FE"/>
    <w:rsid w:val="007D0CBE"/>
    <w:rsid w:val="007D1182"/>
    <w:rsid w:val="007D1A8F"/>
    <w:rsid w:val="007D1CD0"/>
    <w:rsid w:val="007D1FF3"/>
    <w:rsid w:val="007D23DC"/>
    <w:rsid w:val="007D2406"/>
    <w:rsid w:val="007D2A87"/>
    <w:rsid w:val="007D2E2D"/>
    <w:rsid w:val="007D2FC3"/>
    <w:rsid w:val="007D3852"/>
    <w:rsid w:val="007D4924"/>
    <w:rsid w:val="007D51E4"/>
    <w:rsid w:val="007D5D60"/>
    <w:rsid w:val="007D60CF"/>
    <w:rsid w:val="007D6D50"/>
    <w:rsid w:val="007D75AE"/>
    <w:rsid w:val="007D7A61"/>
    <w:rsid w:val="007D7E37"/>
    <w:rsid w:val="007E0CFF"/>
    <w:rsid w:val="007E164C"/>
    <w:rsid w:val="007E1E8D"/>
    <w:rsid w:val="007E218D"/>
    <w:rsid w:val="007E2851"/>
    <w:rsid w:val="007E2A94"/>
    <w:rsid w:val="007E2CBF"/>
    <w:rsid w:val="007E3050"/>
    <w:rsid w:val="007E3180"/>
    <w:rsid w:val="007E374A"/>
    <w:rsid w:val="007E3C7E"/>
    <w:rsid w:val="007E43D2"/>
    <w:rsid w:val="007E46B0"/>
    <w:rsid w:val="007E6A75"/>
    <w:rsid w:val="007E6D2C"/>
    <w:rsid w:val="007E74F4"/>
    <w:rsid w:val="007E78F2"/>
    <w:rsid w:val="007F00ED"/>
    <w:rsid w:val="007F13AD"/>
    <w:rsid w:val="007F1992"/>
    <w:rsid w:val="007F1D81"/>
    <w:rsid w:val="007F285A"/>
    <w:rsid w:val="007F285B"/>
    <w:rsid w:val="007F33D5"/>
    <w:rsid w:val="007F4473"/>
    <w:rsid w:val="007F45A2"/>
    <w:rsid w:val="007F4DC2"/>
    <w:rsid w:val="007F6C08"/>
    <w:rsid w:val="007F6FDA"/>
    <w:rsid w:val="008001FE"/>
    <w:rsid w:val="0080041D"/>
    <w:rsid w:val="00800668"/>
    <w:rsid w:val="008014BF"/>
    <w:rsid w:val="00801DBF"/>
    <w:rsid w:val="008024FF"/>
    <w:rsid w:val="00802DF1"/>
    <w:rsid w:val="008035A4"/>
    <w:rsid w:val="00803740"/>
    <w:rsid w:val="00805721"/>
    <w:rsid w:val="00805F2F"/>
    <w:rsid w:val="00807097"/>
    <w:rsid w:val="00807AEF"/>
    <w:rsid w:val="00811484"/>
    <w:rsid w:val="00811D2F"/>
    <w:rsid w:val="00812391"/>
    <w:rsid w:val="008132A6"/>
    <w:rsid w:val="00813746"/>
    <w:rsid w:val="00813F66"/>
    <w:rsid w:val="00815801"/>
    <w:rsid w:val="00816733"/>
    <w:rsid w:val="00820415"/>
    <w:rsid w:val="008208A4"/>
    <w:rsid w:val="008215F7"/>
    <w:rsid w:val="00821A89"/>
    <w:rsid w:val="008221F9"/>
    <w:rsid w:val="008222F9"/>
    <w:rsid w:val="0082266F"/>
    <w:rsid w:val="0082298A"/>
    <w:rsid w:val="008231C2"/>
    <w:rsid w:val="00823B53"/>
    <w:rsid w:val="008243F2"/>
    <w:rsid w:val="00824688"/>
    <w:rsid w:val="00825569"/>
    <w:rsid w:val="00826078"/>
    <w:rsid w:val="00826154"/>
    <w:rsid w:val="00826922"/>
    <w:rsid w:val="00827138"/>
    <w:rsid w:val="0082743B"/>
    <w:rsid w:val="00827501"/>
    <w:rsid w:val="00830060"/>
    <w:rsid w:val="008313D6"/>
    <w:rsid w:val="00831CDF"/>
    <w:rsid w:val="00832354"/>
    <w:rsid w:val="00832FD2"/>
    <w:rsid w:val="00833E18"/>
    <w:rsid w:val="00834270"/>
    <w:rsid w:val="00834321"/>
    <w:rsid w:val="0083483D"/>
    <w:rsid w:val="00834DB8"/>
    <w:rsid w:val="008360B9"/>
    <w:rsid w:val="00836237"/>
    <w:rsid w:val="00836D4F"/>
    <w:rsid w:val="008371BB"/>
    <w:rsid w:val="008372B5"/>
    <w:rsid w:val="0083763E"/>
    <w:rsid w:val="008406B4"/>
    <w:rsid w:val="008437E4"/>
    <w:rsid w:val="00843BFD"/>
    <w:rsid w:val="00843CDE"/>
    <w:rsid w:val="00844003"/>
    <w:rsid w:val="008443B7"/>
    <w:rsid w:val="00845469"/>
    <w:rsid w:val="0084593C"/>
    <w:rsid w:val="00846197"/>
    <w:rsid w:val="00846203"/>
    <w:rsid w:val="00847008"/>
    <w:rsid w:val="00847071"/>
    <w:rsid w:val="00847516"/>
    <w:rsid w:val="00847B02"/>
    <w:rsid w:val="00847FF9"/>
    <w:rsid w:val="008502AD"/>
    <w:rsid w:val="00851FC7"/>
    <w:rsid w:val="00854D3E"/>
    <w:rsid w:val="0085561B"/>
    <w:rsid w:val="00855AF0"/>
    <w:rsid w:val="00855DC5"/>
    <w:rsid w:val="00857EBD"/>
    <w:rsid w:val="00861139"/>
    <w:rsid w:val="00861F2A"/>
    <w:rsid w:val="00863720"/>
    <w:rsid w:val="00863B83"/>
    <w:rsid w:val="00864BF6"/>
    <w:rsid w:val="0086517C"/>
    <w:rsid w:val="008653C1"/>
    <w:rsid w:val="0086561A"/>
    <w:rsid w:val="00865C02"/>
    <w:rsid w:val="008663CF"/>
    <w:rsid w:val="0086764A"/>
    <w:rsid w:val="00867A20"/>
    <w:rsid w:val="0087102E"/>
    <w:rsid w:val="00871228"/>
    <w:rsid w:val="00871356"/>
    <w:rsid w:val="00871817"/>
    <w:rsid w:val="0087181C"/>
    <w:rsid w:val="00872F2C"/>
    <w:rsid w:val="008732A4"/>
    <w:rsid w:val="00873519"/>
    <w:rsid w:val="00873AD0"/>
    <w:rsid w:val="00874064"/>
    <w:rsid w:val="008741EC"/>
    <w:rsid w:val="00874A8B"/>
    <w:rsid w:val="00874BC8"/>
    <w:rsid w:val="00874CA5"/>
    <w:rsid w:val="00875E8B"/>
    <w:rsid w:val="008770F9"/>
    <w:rsid w:val="00880384"/>
    <w:rsid w:val="00881F69"/>
    <w:rsid w:val="008829B8"/>
    <w:rsid w:val="00882B0E"/>
    <w:rsid w:val="00882C68"/>
    <w:rsid w:val="008843C6"/>
    <w:rsid w:val="008843E9"/>
    <w:rsid w:val="008856C3"/>
    <w:rsid w:val="008858A3"/>
    <w:rsid w:val="00885A5D"/>
    <w:rsid w:val="00885C18"/>
    <w:rsid w:val="00886600"/>
    <w:rsid w:val="00886C93"/>
    <w:rsid w:val="00886D48"/>
    <w:rsid w:val="00886E37"/>
    <w:rsid w:val="00886FC6"/>
    <w:rsid w:val="00887D6E"/>
    <w:rsid w:val="00890713"/>
    <w:rsid w:val="00890DF6"/>
    <w:rsid w:val="00891697"/>
    <w:rsid w:val="00891B5D"/>
    <w:rsid w:val="00891BF5"/>
    <w:rsid w:val="00892468"/>
    <w:rsid w:val="00893070"/>
    <w:rsid w:val="0089321F"/>
    <w:rsid w:val="008933BE"/>
    <w:rsid w:val="00893A38"/>
    <w:rsid w:val="008941B0"/>
    <w:rsid w:val="00894561"/>
    <w:rsid w:val="008949B5"/>
    <w:rsid w:val="00895776"/>
    <w:rsid w:val="008957E4"/>
    <w:rsid w:val="00895B5C"/>
    <w:rsid w:val="008964BF"/>
    <w:rsid w:val="00896561"/>
    <w:rsid w:val="00897684"/>
    <w:rsid w:val="0089781E"/>
    <w:rsid w:val="00897C34"/>
    <w:rsid w:val="00897CDE"/>
    <w:rsid w:val="008A0105"/>
    <w:rsid w:val="008A03D6"/>
    <w:rsid w:val="008A0901"/>
    <w:rsid w:val="008A09BB"/>
    <w:rsid w:val="008A1D9B"/>
    <w:rsid w:val="008A4678"/>
    <w:rsid w:val="008A4866"/>
    <w:rsid w:val="008A4DF9"/>
    <w:rsid w:val="008A540D"/>
    <w:rsid w:val="008A625F"/>
    <w:rsid w:val="008A631C"/>
    <w:rsid w:val="008A661A"/>
    <w:rsid w:val="008A6835"/>
    <w:rsid w:val="008A7071"/>
    <w:rsid w:val="008A7946"/>
    <w:rsid w:val="008A7BD7"/>
    <w:rsid w:val="008B0089"/>
    <w:rsid w:val="008B012E"/>
    <w:rsid w:val="008B016B"/>
    <w:rsid w:val="008B0B7B"/>
    <w:rsid w:val="008B0DE3"/>
    <w:rsid w:val="008B1025"/>
    <w:rsid w:val="008B1B8E"/>
    <w:rsid w:val="008B2A7A"/>
    <w:rsid w:val="008B2D2A"/>
    <w:rsid w:val="008B2DD2"/>
    <w:rsid w:val="008B4823"/>
    <w:rsid w:val="008B4C5C"/>
    <w:rsid w:val="008B524F"/>
    <w:rsid w:val="008B5596"/>
    <w:rsid w:val="008B6570"/>
    <w:rsid w:val="008B69F3"/>
    <w:rsid w:val="008B74BE"/>
    <w:rsid w:val="008B7BAF"/>
    <w:rsid w:val="008B7F59"/>
    <w:rsid w:val="008C06AD"/>
    <w:rsid w:val="008C22E9"/>
    <w:rsid w:val="008C3322"/>
    <w:rsid w:val="008C335F"/>
    <w:rsid w:val="008C3F85"/>
    <w:rsid w:val="008C3FBD"/>
    <w:rsid w:val="008C3FC1"/>
    <w:rsid w:val="008C4A45"/>
    <w:rsid w:val="008C5EB0"/>
    <w:rsid w:val="008C6004"/>
    <w:rsid w:val="008C6091"/>
    <w:rsid w:val="008C65C4"/>
    <w:rsid w:val="008C6D8D"/>
    <w:rsid w:val="008C7171"/>
    <w:rsid w:val="008C77A6"/>
    <w:rsid w:val="008D06C7"/>
    <w:rsid w:val="008D0F4F"/>
    <w:rsid w:val="008D1D8E"/>
    <w:rsid w:val="008D20A7"/>
    <w:rsid w:val="008D213B"/>
    <w:rsid w:val="008D2292"/>
    <w:rsid w:val="008D29FC"/>
    <w:rsid w:val="008D30FC"/>
    <w:rsid w:val="008D34C4"/>
    <w:rsid w:val="008D34F6"/>
    <w:rsid w:val="008D57B4"/>
    <w:rsid w:val="008D5984"/>
    <w:rsid w:val="008D5C69"/>
    <w:rsid w:val="008D6440"/>
    <w:rsid w:val="008D698C"/>
    <w:rsid w:val="008D79D6"/>
    <w:rsid w:val="008E05E1"/>
    <w:rsid w:val="008E0F1B"/>
    <w:rsid w:val="008E13EF"/>
    <w:rsid w:val="008E1E42"/>
    <w:rsid w:val="008E23AB"/>
    <w:rsid w:val="008E292A"/>
    <w:rsid w:val="008E2D68"/>
    <w:rsid w:val="008E4233"/>
    <w:rsid w:val="008E452A"/>
    <w:rsid w:val="008E4D21"/>
    <w:rsid w:val="008E506D"/>
    <w:rsid w:val="008E509C"/>
    <w:rsid w:val="008E5579"/>
    <w:rsid w:val="008E5E9E"/>
    <w:rsid w:val="008E655E"/>
    <w:rsid w:val="008E68D4"/>
    <w:rsid w:val="008E70FE"/>
    <w:rsid w:val="008E7BE2"/>
    <w:rsid w:val="008F03F2"/>
    <w:rsid w:val="008F1E5B"/>
    <w:rsid w:val="008F2499"/>
    <w:rsid w:val="008F3F83"/>
    <w:rsid w:val="008F4A4A"/>
    <w:rsid w:val="008F53D2"/>
    <w:rsid w:val="008F6AB1"/>
    <w:rsid w:val="008F751E"/>
    <w:rsid w:val="009024EA"/>
    <w:rsid w:val="00902506"/>
    <w:rsid w:val="0090338A"/>
    <w:rsid w:val="00903390"/>
    <w:rsid w:val="0090411D"/>
    <w:rsid w:val="0090480B"/>
    <w:rsid w:val="00904D8A"/>
    <w:rsid w:val="00904EB6"/>
    <w:rsid w:val="00904F18"/>
    <w:rsid w:val="00905AA2"/>
    <w:rsid w:val="00906789"/>
    <w:rsid w:val="00910328"/>
    <w:rsid w:val="00910E20"/>
    <w:rsid w:val="00911413"/>
    <w:rsid w:val="0091195B"/>
    <w:rsid w:val="00912B44"/>
    <w:rsid w:val="00912E61"/>
    <w:rsid w:val="0091311E"/>
    <w:rsid w:val="009149F4"/>
    <w:rsid w:val="00914F96"/>
    <w:rsid w:val="0091587C"/>
    <w:rsid w:val="00915C74"/>
    <w:rsid w:val="009162EB"/>
    <w:rsid w:val="00916A07"/>
    <w:rsid w:val="00916CEF"/>
    <w:rsid w:val="00917405"/>
    <w:rsid w:val="00920631"/>
    <w:rsid w:val="00921259"/>
    <w:rsid w:val="0092128F"/>
    <w:rsid w:val="00921973"/>
    <w:rsid w:val="00921B76"/>
    <w:rsid w:val="009224A7"/>
    <w:rsid w:val="00923005"/>
    <w:rsid w:val="00923384"/>
    <w:rsid w:val="0092354A"/>
    <w:rsid w:val="00923B26"/>
    <w:rsid w:val="00925AF2"/>
    <w:rsid w:val="00925DE2"/>
    <w:rsid w:val="00927711"/>
    <w:rsid w:val="00927EE9"/>
    <w:rsid w:val="009307F9"/>
    <w:rsid w:val="00930BD0"/>
    <w:rsid w:val="00930BEF"/>
    <w:rsid w:val="00932808"/>
    <w:rsid w:val="00932931"/>
    <w:rsid w:val="00932B55"/>
    <w:rsid w:val="00933561"/>
    <w:rsid w:val="00933EEE"/>
    <w:rsid w:val="00933F01"/>
    <w:rsid w:val="00935A8B"/>
    <w:rsid w:val="00935AD8"/>
    <w:rsid w:val="009360B3"/>
    <w:rsid w:val="00936547"/>
    <w:rsid w:val="009368B5"/>
    <w:rsid w:val="00937C2C"/>
    <w:rsid w:val="009400D1"/>
    <w:rsid w:val="00940143"/>
    <w:rsid w:val="00941343"/>
    <w:rsid w:val="009426F8"/>
    <w:rsid w:val="009432C9"/>
    <w:rsid w:val="009439DF"/>
    <w:rsid w:val="00944991"/>
    <w:rsid w:val="00944BDA"/>
    <w:rsid w:val="009455C7"/>
    <w:rsid w:val="00945950"/>
    <w:rsid w:val="00945B78"/>
    <w:rsid w:val="00945D85"/>
    <w:rsid w:val="0094604F"/>
    <w:rsid w:val="009465F7"/>
    <w:rsid w:val="00946C93"/>
    <w:rsid w:val="0095066D"/>
    <w:rsid w:val="00950E40"/>
    <w:rsid w:val="00950E8C"/>
    <w:rsid w:val="00950FCD"/>
    <w:rsid w:val="009513A6"/>
    <w:rsid w:val="0095149F"/>
    <w:rsid w:val="00951FBA"/>
    <w:rsid w:val="009523F4"/>
    <w:rsid w:val="00952937"/>
    <w:rsid w:val="00952D0A"/>
    <w:rsid w:val="0095397D"/>
    <w:rsid w:val="00954D00"/>
    <w:rsid w:val="00954DFF"/>
    <w:rsid w:val="00955392"/>
    <w:rsid w:val="00955798"/>
    <w:rsid w:val="00956828"/>
    <w:rsid w:val="009578C5"/>
    <w:rsid w:val="00960817"/>
    <w:rsid w:val="00960AD3"/>
    <w:rsid w:val="009612F7"/>
    <w:rsid w:val="00961889"/>
    <w:rsid w:val="009619E9"/>
    <w:rsid w:val="0096208E"/>
    <w:rsid w:val="00962200"/>
    <w:rsid w:val="00962567"/>
    <w:rsid w:val="00962657"/>
    <w:rsid w:val="00962EC4"/>
    <w:rsid w:val="00963657"/>
    <w:rsid w:val="00964158"/>
    <w:rsid w:val="00964964"/>
    <w:rsid w:val="0096503C"/>
    <w:rsid w:val="00965CC0"/>
    <w:rsid w:val="00966161"/>
    <w:rsid w:val="00966EFF"/>
    <w:rsid w:val="00967622"/>
    <w:rsid w:val="0096770E"/>
    <w:rsid w:val="00967776"/>
    <w:rsid w:val="009701A5"/>
    <w:rsid w:val="00970BD4"/>
    <w:rsid w:val="00972527"/>
    <w:rsid w:val="00972571"/>
    <w:rsid w:val="00973B12"/>
    <w:rsid w:val="00974636"/>
    <w:rsid w:val="009746A9"/>
    <w:rsid w:val="00974B2E"/>
    <w:rsid w:val="009750B0"/>
    <w:rsid w:val="009750BF"/>
    <w:rsid w:val="00975B74"/>
    <w:rsid w:val="00976AF6"/>
    <w:rsid w:val="00976E6E"/>
    <w:rsid w:val="00977010"/>
    <w:rsid w:val="00977216"/>
    <w:rsid w:val="00977389"/>
    <w:rsid w:val="00980346"/>
    <w:rsid w:val="00980452"/>
    <w:rsid w:val="009808C4"/>
    <w:rsid w:val="009812A9"/>
    <w:rsid w:val="0098140E"/>
    <w:rsid w:val="0098221A"/>
    <w:rsid w:val="00982BB8"/>
    <w:rsid w:val="00983728"/>
    <w:rsid w:val="00983AA3"/>
    <w:rsid w:val="00983C94"/>
    <w:rsid w:val="00983F01"/>
    <w:rsid w:val="009840F9"/>
    <w:rsid w:val="0098447F"/>
    <w:rsid w:val="00985A50"/>
    <w:rsid w:val="00986668"/>
    <w:rsid w:val="00986797"/>
    <w:rsid w:val="009872CF"/>
    <w:rsid w:val="00987788"/>
    <w:rsid w:val="00987F6E"/>
    <w:rsid w:val="00991136"/>
    <w:rsid w:val="00991392"/>
    <w:rsid w:val="00992E9F"/>
    <w:rsid w:val="00993440"/>
    <w:rsid w:val="00993BCD"/>
    <w:rsid w:val="009947FA"/>
    <w:rsid w:val="00994894"/>
    <w:rsid w:val="00994CF9"/>
    <w:rsid w:val="00994FC4"/>
    <w:rsid w:val="009952F5"/>
    <w:rsid w:val="0099563B"/>
    <w:rsid w:val="0099573E"/>
    <w:rsid w:val="00995795"/>
    <w:rsid w:val="00995AB6"/>
    <w:rsid w:val="00995FAD"/>
    <w:rsid w:val="00996B92"/>
    <w:rsid w:val="00996EEC"/>
    <w:rsid w:val="009972E3"/>
    <w:rsid w:val="00997399"/>
    <w:rsid w:val="00997BD9"/>
    <w:rsid w:val="009A0307"/>
    <w:rsid w:val="009A0EF6"/>
    <w:rsid w:val="009A12B2"/>
    <w:rsid w:val="009A19A9"/>
    <w:rsid w:val="009A1B86"/>
    <w:rsid w:val="009A1E7A"/>
    <w:rsid w:val="009A234F"/>
    <w:rsid w:val="009A2ED5"/>
    <w:rsid w:val="009A3AE6"/>
    <w:rsid w:val="009A4A9F"/>
    <w:rsid w:val="009A4CEA"/>
    <w:rsid w:val="009A4F1E"/>
    <w:rsid w:val="009A53F2"/>
    <w:rsid w:val="009A67AB"/>
    <w:rsid w:val="009A6D21"/>
    <w:rsid w:val="009A7385"/>
    <w:rsid w:val="009A7744"/>
    <w:rsid w:val="009A7852"/>
    <w:rsid w:val="009B0BAC"/>
    <w:rsid w:val="009B0BE7"/>
    <w:rsid w:val="009B205D"/>
    <w:rsid w:val="009B257F"/>
    <w:rsid w:val="009B275D"/>
    <w:rsid w:val="009B2C58"/>
    <w:rsid w:val="009B2DF2"/>
    <w:rsid w:val="009B40FA"/>
    <w:rsid w:val="009B45AD"/>
    <w:rsid w:val="009B4BEA"/>
    <w:rsid w:val="009B4E46"/>
    <w:rsid w:val="009B5B1F"/>
    <w:rsid w:val="009B5C06"/>
    <w:rsid w:val="009B6492"/>
    <w:rsid w:val="009B6FB6"/>
    <w:rsid w:val="009B712D"/>
    <w:rsid w:val="009B74CA"/>
    <w:rsid w:val="009B7704"/>
    <w:rsid w:val="009C0147"/>
    <w:rsid w:val="009C0564"/>
    <w:rsid w:val="009C1756"/>
    <w:rsid w:val="009C181E"/>
    <w:rsid w:val="009C196D"/>
    <w:rsid w:val="009C1B46"/>
    <w:rsid w:val="009C1B95"/>
    <w:rsid w:val="009C2A4E"/>
    <w:rsid w:val="009C2CB2"/>
    <w:rsid w:val="009C31C4"/>
    <w:rsid w:val="009C4560"/>
    <w:rsid w:val="009C54E8"/>
    <w:rsid w:val="009C578A"/>
    <w:rsid w:val="009C61D5"/>
    <w:rsid w:val="009C745F"/>
    <w:rsid w:val="009D060E"/>
    <w:rsid w:val="009D0A5E"/>
    <w:rsid w:val="009D1455"/>
    <w:rsid w:val="009D14AD"/>
    <w:rsid w:val="009D1F52"/>
    <w:rsid w:val="009D361E"/>
    <w:rsid w:val="009D3AC8"/>
    <w:rsid w:val="009D4162"/>
    <w:rsid w:val="009D42EB"/>
    <w:rsid w:val="009D4429"/>
    <w:rsid w:val="009D54BF"/>
    <w:rsid w:val="009D68D6"/>
    <w:rsid w:val="009D6F59"/>
    <w:rsid w:val="009D79BA"/>
    <w:rsid w:val="009E0748"/>
    <w:rsid w:val="009E0DE9"/>
    <w:rsid w:val="009E1154"/>
    <w:rsid w:val="009E128C"/>
    <w:rsid w:val="009E18D7"/>
    <w:rsid w:val="009E1CAB"/>
    <w:rsid w:val="009E1F02"/>
    <w:rsid w:val="009E2462"/>
    <w:rsid w:val="009E2C27"/>
    <w:rsid w:val="009E33F8"/>
    <w:rsid w:val="009E3A04"/>
    <w:rsid w:val="009E4AC2"/>
    <w:rsid w:val="009E663C"/>
    <w:rsid w:val="009E6B44"/>
    <w:rsid w:val="009E71ED"/>
    <w:rsid w:val="009E77B4"/>
    <w:rsid w:val="009E7DB5"/>
    <w:rsid w:val="009F007C"/>
    <w:rsid w:val="009F0F6E"/>
    <w:rsid w:val="009F1BF4"/>
    <w:rsid w:val="009F32EE"/>
    <w:rsid w:val="009F33BD"/>
    <w:rsid w:val="009F3BBB"/>
    <w:rsid w:val="009F3C3A"/>
    <w:rsid w:val="009F4102"/>
    <w:rsid w:val="009F46CF"/>
    <w:rsid w:val="009F5501"/>
    <w:rsid w:val="009F59FA"/>
    <w:rsid w:val="009F6516"/>
    <w:rsid w:val="009F67A4"/>
    <w:rsid w:val="009F7983"/>
    <w:rsid w:val="009F79AE"/>
    <w:rsid w:val="00A003A3"/>
    <w:rsid w:val="00A005D8"/>
    <w:rsid w:val="00A00729"/>
    <w:rsid w:val="00A00FF8"/>
    <w:rsid w:val="00A01450"/>
    <w:rsid w:val="00A01F13"/>
    <w:rsid w:val="00A026FB"/>
    <w:rsid w:val="00A02998"/>
    <w:rsid w:val="00A03279"/>
    <w:rsid w:val="00A047A4"/>
    <w:rsid w:val="00A053AB"/>
    <w:rsid w:val="00A067E2"/>
    <w:rsid w:val="00A07525"/>
    <w:rsid w:val="00A07FAC"/>
    <w:rsid w:val="00A101CB"/>
    <w:rsid w:val="00A10878"/>
    <w:rsid w:val="00A1099C"/>
    <w:rsid w:val="00A10FC0"/>
    <w:rsid w:val="00A11104"/>
    <w:rsid w:val="00A11257"/>
    <w:rsid w:val="00A11AC0"/>
    <w:rsid w:val="00A130F8"/>
    <w:rsid w:val="00A13F73"/>
    <w:rsid w:val="00A1570D"/>
    <w:rsid w:val="00A1593D"/>
    <w:rsid w:val="00A1689F"/>
    <w:rsid w:val="00A172AE"/>
    <w:rsid w:val="00A177C1"/>
    <w:rsid w:val="00A179B4"/>
    <w:rsid w:val="00A17AA6"/>
    <w:rsid w:val="00A17FB5"/>
    <w:rsid w:val="00A2011C"/>
    <w:rsid w:val="00A2013E"/>
    <w:rsid w:val="00A201C7"/>
    <w:rsid w:val="00A2026D"/>
    <w:rsid w:val="00A20886"/>
    <w:rsid w:val="00A20A6E"/>
    <w:rsid w:val="00A214CD"/>
    <w:rsid w:val="00A217F8"/>
    <w:rsid w:val="00A21A61"/>
    <w:rsid w:val="00A2291E"/>
    <w:rsid w:val="00A22F16"/>
    <w:rsid w:val="00A2384E"/>
    <w:rsid w:val="00A23A3B"/>
    <w:rsid w:val="00A23E71"/>
    <w:rsid w:val="00A24580"/>
    <w:rsid w:val="00A24BA5"/>
    <w:rsid w:val="00A25B01"/>
    <w:rsid w:val="00A25E11"/>
    <w:rsid w:val="00A26143"/>
    <w:rsid w:val="00A30A8D"/>
    <w:rsid w:val="00A310A2"/>
    <w:rsid w:val="00A311FB"/>
    <w:rsid w:val="00A314B3"/>
    <w:rsid w:val="00A31C0E"/>
    <w:rsid w:val="00A324E6"/>
    <w:rsid w:val="00A337F9"/>
    <w:rsid w:val="00A34E51"/>
    <w:rsid w:val="00A352BF"/>
    <w:rsid w:val="00A35FF8"/>
    <w:rsid w:val="00A3651C"/>
    <w:rsid w:val="00A3666F"/>
    <w:rsid w:val="00A36796"/>
    <w:rsid w:val="00A367E2"/>
    <w:rsid w:val="00A36815"/>
    <w:rsid w:val="00A369CA"/>
    <w:rsid w:val="00A377FA"/>
    <w:rsid w:val="00A40A74"/>
    <w:rsid w:val="00A40A87"/>
    <w:rsid w:val="00A414A2"/>
    <w:rsid w:val="00A4232C"/>
    <w:rsid w:val="00A4432A"/>
    <w:rsid w:val="00A44CBA"/>
    <w:rsid w:val="00A44FC2"/>
    <w:rsid w:val="00A450FD"/>
    <w:rsid w:val="00A457B2"/>
    <w:rsid w:val="00A467C7"/>
    <w:rsid w:val="00A46A33"/>
    <w:rsid w:val="00A46CF8"/>
    <w:rsid w:val="00A46DE3"/>
    <w:rsid w:val="00A47C5D"/>
    <w:rsid w:val="00A5048C"/>
    <w:rsid w:val="00A51DD0"/>
    <w:rsid w:val="00A527E3"/>
    <w:rsid w:val="00A528E7"/>
    <w:rsid w:val="00A5358D"/>
    <w:rsid w:val="00A53A0C"/>
    <w:rsid w:val="00A53B7E"/>
    <w:rsid w:val="00A5456F"/>
    <w:rsid w:val="00A545AD"/>
    <w:rsid w:val="00A54BFD"/>
    <w:rsid w:val="00A56237"/>
    <w:rsid w:val="00A578A6"/>
    <w:rsid w:val="00A57F21"/>
    <w:rsid w:val="00A60175"/>
    <w:rsid w:val="00A6199A"/>
    <w:rsid w:val="00A624CE"/>
    <w:rsid w:val="00A6279C"/>
    <w:rsid w:val="00A629CF"/>
    <w:rsid w:val="00A64474"/>
    <w:rsid w:val="00A6467D"/>
    <w:rsid w:val="00A64B31"/>
    <w:rsid w:val="00A64EEF"/>
    <w:rsid w:val="00A655BA"/>
    <w:rsid w:val="00A65D64"/>
    <w:rsid w:val="00A65D98"/>
    <w:rsid w:val="00A6657D"/>
    <w:rsid w:val="00A667CB"/>
    <w:rsid w:val="00A66999"/>
    <w:rsid w:val="00A66CB9"/>
    <w:rsid w:val="00A66D36"/>
    <w:rsid w:val="00A66F77"/>
    <w:rsid w:val="00A67061"/>
    <w:rsid w:val="00A67416"/>
    <w:rsid w:val="00A70E27"/>
    <w:rsid w:val="00A7148A"/>
    <w:rsid w:val="00A716C1"/>
    <w:rsid w:val="00A71BA5"/>
    <w:rsid w:val="00A71BAB"/>
    <w:rsid w:val="00A71D2E"/>
    <w:rsid w:val="00A72141"/>
    <w:rsid w:val="00A728C2"/>
    <w:rsid w:val="00A72A92"/>
    <w:rsid w:val="00A72C56"/>
    <w:rsid w:val="00A72C97"/>
    <w:rsid w:val="00A73FB5"/>
    <w:rsid w:val="00A74635"/>
    <w:rsid w:val="00A75739"/>
    <w:rsid w:val="00A75811"/>
    <w:rsid w:val="00A75BD6"/>
    <w:rsid w:val="00A75CFF"/>
    <w:rsid w:val="00A7662F"/>
    <w:rsid w:val="00A766AF"/>
    <w:rsid w:val="00A77672"/>
    <w:rsid w:val="00A77E07"/>
    <w:rsid w:val="00A77F34"/>
    <w:rsid w:val="00A810F7"/>
    <w:rsid w:val="00A8133B"/>
    <w:rsid w:val="00A814B2"/>
    <w:rsid w:val="00A8195C"/>
    <w:rsid w:val="00A82A6A"/>
    <w:rsid w:val="00A82D50"/>
    <w:rsid w:val="00A82E1D"/>
    <w:rsid w:val="00A82EAA"/>
    <w:rsid w:val="00A831F3"/>
    <w:rsid w:val="00A8646C"/>
    <w:rsid w:val="00A86C36"/>
    <w:rsid w:val="00A8778B"/>
    <w:rsid w:val="00A90E12"/>
    <w:rsid w:val="00A90FCD"/>
    <w:rsid w:val="00A9112A"/>
    <w:rsid w:val="00A9117C"/>
    <w:rsid w:val="00A9142F"/>
    <w:rsid w:val="00A92389"/>
    <w:rsid w:val="00A92499"/>
    <w:rsid w:val="00A92D46"/>
    <w:rsid w:val="00A92DF4"/>
    <w:rsid w:val="00A93642"/>
    <w:rsid w:val="00A93B37"/>
    <w:rsid w:val="00A94235"/>
    <w:rsid w:val="00A94B79"/>
    <w:rsid w:val="00A94F99"/>
    <w:rsid w:val="00A95658"/>
    <w:rsid w:val="00A95B07"/>
    <w:rsid w:val="00A95EF6"/>
    <w:rsid w:val="00A96940"/>
    <w:rsid w:val="00A9744C"/>
    <w:rsid w:val="00A97EE5"/>
    <w:rsid w:val="00AA004C"/>
    <w:rsid w:val="00AA1411"/>
    <w:rsid w:val="00AA1B30"/>
    <w:rsid w:val="00AA274B"/>
    <w:rsid w:val="00AA2B31"/>
    <w:rsid w:val="00AA4896"/>
    <w:rsid w:val="00AA595E"/>
    <w:rsid w:val="00AA6413"/>
    <w:rsid w:val="00AA7B9A"/>
    <w:rsid w:val="00AB0230"/>
    <w:rsid w:val="00AB08D4"/>
    <w:rsid w:val="00AB0C42"/>
    <w:rsid w:val="00AB0DDD"/>
    <w:rsid w:val="00AB107C"/>
    <w:rsid w:val="00AB1377"/>
    <w:rsid w:val="00AB1471"/>
    <w:rsid w:val="00AB1CC7"/>
    <w:rsid w:val="00AB2D12"/>
    <w:rsid w:val="00AB36F0"/>
    <w:rsid w:val="00AB4130"/>
    <w:rsid w:val="00AB5263"/>
    <w:rsid w:val="00AB590E"/>
    <w:rsid w:val="00AB65DC"/>
    <w:rsid w:val="00AB68E3"/>
    <w:rsid w:val="00AB6B92"/>
    <w:rsid w:val="00AB6FBC"/>
    <w:rsid w:val="00AB7EA2"/>
    <w:rsid w:val="00AC0159"/>
    <w:rsid w:val="00AC019F"/>
    <w:rsid w:val="00AC02A6"/>
    <w:rsid w:val="00AC0306"/>
    <w:rsid w:val="00AC05CE"/>
    <w:rsid w:val="00AC0D04"/>
    <w:rsid w:val="00AC1112"/>
    <w:rsid w:val="00AC14D5"/>
    <w:rsid w:val="00AC2B88"/>
    <w:rsid w:val="00AC2C5B"/>
    <w:rsid w:val="00AC32C6"/>
    <w:rsid w:val="00AC33EE"/>
    <w:rsid w:val="00AC35F6"/>
    <w:rsid w:val="00AC3A00"/>
    <w:rsid w:val="00AC3F31"/>
    <w:rsid w:val="00AC42BB"/>
    <w:rsid w:val="00AC44C0"/>
    <w:rsid w:val="00AC46FE"/>
    <w:rsid w:val="00AC4B96"/>
    <w:rsid w:val="00AC4E6A"/>
    <w:rsid w:val="00AC5354"/>
    <w:rsid w:val="00AC5465"/>
    <w:rsid w:val="00AC5E94"/>
    <w:rsid w:val="00AC6622"/>
    <w:rsid w:val="00AC6908"/>
    <w:rsid w:val="00AC6DDD"/>
    <w:rsid w:val="00AC7785"/>
    <w:rsid w:val="00AC7C22"/>
    <w:rsid w:val="00AC7F5F"/>
    <w:rsid w:val="00AD0388"/>
    <w:rsid w:val="00AD0E3F"/>
    <w:rsid w:val="00AD1C56"/>
    <w:rsid w:val="00AD1E64"/>
    <w:rsid w:val="00AD28F4"/>
    <w:rsid w:val="00AD2DE1"/>
    <w:rsid w:val="00AD3C2B"/>
    <w:rsid w:val="00AD4197"/>
    <w:rsid w:val="00AD48EC"/>
    <w:rsid w:val="00AD5B5F"/>
    <w:rsid w:val="00AD5EB3"/>
    <w:rsid w:val="00AD61D4"/>
    <w:rsid w:val="00AD7069"/>
    <w:rsid w:val="00AD732F"/>
    <w:rsid w:val="00AD7AFD"/>
    <w:rsid w:val="00AD7E34"/>
    <w:rsid w:val="00AE017D"/>
    <w:rsid w:val="00AE102D"/>
    <w:rsid w:val="00AE1AE1"/>
    <w:rsid w:val="00AE1DBD"/>
    <w:rsid w:val="00AE24E1"/>
    <w:rsid w:val="00AE2D31"/>
    <w:rsid w:val="00AE315C"/>
    <w:rsid w:val="00AE3954"/>
    <w:rsid w:val="00AE4309"/>
    <w:rsid w:val="00AE4573"/>
    <w:rsid w:val="00AE4877"/>
    <w:rsid w:val="00AE487B"/>
    <w:rsid w:val="00AE4A66"/>
    <w:rsid w:val="00AE5070"/>
    <w:rsid w:val="00AE51CF"/>
    <w:rsid w:val="00AE5E41"/>
    <w:rsid w:val="00AE66CE"/>
    <w:rsid w:val="00AE6750"/>
    <w:rsid w:val="00AE7176"/>
    <w:rsid w:val="00AE735E"/>
    <w:rsid w:val="00AE7420"/>
    <w:rsid w:val="00AE7586"/>
    <w:rsid w:val="00AE77F6"/>
    <w:rsid w:val="00AF0701"/>
    <w:rsid w:val="00AF0F5F"/>
    <w:rsid w:val="00AF5D33"/>
    <w:rsid w:val="00AF5DE8"/>
    <w:rsid w:val="00AF6124"/>
    <w:rsid w:val="00AF6D9B"/>
    <w:rsid w:val="00AF6F37"/>
    <w:rsid w:val="00B002F8"/>
    <w:rsid w:val="00B00690"/>
    <w:rsid w:val="00B01044"/>
    <w:rsid w:val="00B011B5"/>
    <w:rsid w:val="00B01938"/>
    <w:rsid w:val="00B01DF3"/>
    <w:rsid w:val="00B03513"/>
    <w:rsid w:val="00B0356B"/>
    <w:rsid w:val="00B0365D"/>
    <w:rsid w:val="00B04C31"/>
    <w:rsid w:val="00B04D6D"/>
    <w:rsid w:val="00B050E6"/>
    <w:rsid w:val="00B05569"/>
    <w:rsid w:val="00B05981"/>
    <w:rsid w:val="00B05BA9"/>
    <w:rsid w:val="00B05C09"/>
    <w:rsid w:val="00B06C74"/>
    <w:rsid w:val="00B06CEC"/>
    <w:rsid w:val="00B070E0"/>
    <w:rsid w:val="00B0787A"/>
    <w:rsid w:val="00B078F1"/>
    <w:rsid w:val="00B07EFF"/>
    <w:rsid w:val="00B11680"/>
    <w:rsid w:val="00B11D86"/>
    <w:rsid w:val="00B13484"/>
    <w:rsid w:val="00B13519"/>
    <w:rsid w:val="00B13FB2"/>
    <w:rsid w:val="00B1447F"/>
    <w:rsid w:val="00B151FC"/>
    <w:rsid w:val="00B15245"/>
    <w:rsid w:val="00B15A15"/>
    <w:rsid w:val="00B15AF7"/>
    <w:rsid w:val="00B15DA4"/>
    <w:rsid w:val="00B16559"/>
    <w:rsid w:val="00B17418"/>
    <w:rsid w:val="00B17A09"/>
    <w:rsid w:val="00B20AE9"/>
    <w:rsid w:val="00B20EAB"/>
    <w:rsid w:val="00B21D3F"/>
    <w:rsid w:val="00B22CFF"/>
    <w:rsid w:val="00B22E13"/>
    <w:rsid w:val="00B2307A"/>
    <w:rsid w:val="00B23DB0"/>
    <w:rsid w:val="00B24A19"/>
    <w:rsid w:val="00B24D06"/>
    <w:rsid w:val="00B250A3"/>
    <w:rsid w:val="00B2576D"/>
    <w:rsid w:val="00B25C16"/>
    <w:rsid w:val="00B2635F"/>
    <w:rsid w:val="00B26881"/>
    <w:rsid w:val="00B26FA0"/>
    <w:rsid w:val="00B278CC"/>
    <w:rsid w:val="00B27ED4"/>
    <w:rsid w:val="00B31E46"/>
    <w:rsid w:val="00B33DBE"/>
    <w:rsid w:val="00B33F15"/>
    <w:rsid w:val="00B35967"/>
    <w:rsid w:val="00B36D53"/>
    <w:rsid w:val="00B378A6"/>
    <w:rsid w:val="00B37926"/>
    <w:rsid w:val="00B37BF4"/>
    <w:rsid w:val="00B401FF"/>
    <w:rsid w:val="00B40B52"/>
    <w:rsid w:val="00B4102C"/>
    <w:rsid w:val="00B4134D"/>
    <w:rsid w:val="00B41406"/>
    <w:rsid w:val="00B41503"/>
    <w:rsid w:val="00B41B11"/>
    <w:rsid w:val="00B42123"/>
    <w:rsid w:val="00B425E3"/>
    <w:rsid w:val="00B42A6D"/>
    <w:rsid w:val="00B43DFD"/>
    <w:rsid w:val="00B44D02"/>
    <w:rsid w:val="00B44EA3"/>
    <w:rsid w:val="00B45CB1"/>
    <w:rsid w:val="00B45CD8"/>
    <w:rsid w:val="00B45E26"/>
    <w:rsid w:val="00B45F3F"/>
    <w:rsid w:val="00B469B9"/>
    <w:rsid w:val="00B46BBD"/>
    <w:rsid w:val="00B4735E"/>
    <w:rsid w:val="00B47785"/>
    <w:rsid w:val="00B4796E"/>
    <w:rsid w:val="00B50C73"/>
    <w:rsid w:val="00B51DBB"/>
    <w:rsid w:val="00B52561"/>
    <w:rsid w:val="00B52890"/>
    <w:rsid w:val="00B52CA7"/>
    <w:rsid w:val="00B52E3E"/>
    <w:rsid w:val="00B53015"/>
    <w:rsid w:val="00B5333A"/>
    <w:rsid w:val="00B533B3"/>
    <w:rsid w:val="00B53CC5"/>
    <w:rsid w:val="00B53DBD"/>
    <w:rsid w:val="00B53FAC"/>
    <w:rsid w:val="00B540DB"/>
    <w:rsid w:val="00B5546E"/>
    <w:rsid w:val="00B55495"/>
    <w:rsid w:val="00B55632"/>
    <w:rsid w:val="00B5696A"/>
    <w:rsid w:val="00B57A18"/>
    <w:rsid w:val="00B608CF"/>
    <w:rsid w:val="00B61CB0"/>
    <w:rsid w:val="00B61E0F"/>
    <w:rsid w:val="00B62014"/>
    <w:rsid w:val="00B63634"/>
    <w:rsid w:val="00B63845"/>
    <w:rsid w:val="00B63E60"/>
    <w:rsid w:val="00B648C0"/>
    <w:rsid w:val="00B655F0"/>
    <w:rsid w:val="00B669AA"/>
    <w:rsid w:val="00B67164"/>
    <w:rsid w:val="00B70207"/>
    <w:rsid w:val="00B70242"/>
    <w:rsid w:val="00B70A3A"/>
    <w:rsid w:val="00B70BF2"/>
    <w:rsid w:val="00B70E24"/>
    <w:rsid w:val="00B71FA8"/>
    <w:rsid w:val="00B7291A"/>
    <w:rsid w:val="00B72B53"/>
    <w:rsid w:val="00B73ABA"/>
    <w:rsid w:val="00B73C35"/>
    <w:rsid w:val="00B74CC6"/>
    <w:rsid w:val="00B75753"/>
    <w:rsid w:val="00B75FCC"/>
    <w:rsid w:val="00B76984"/>
    <w:rsid w:val="00B77862"/>
    <w:rsid w:val="00B8054B"/>
    <w:rsid w:val="00B808CC"/>
    <w:rsid w:val="00B818D9"/>
    <w:rsid w:val="00B81E26"/>
    <w:rsid w:val="00B81F4C"/>
    <w:rsid w:val="00B82B23"/>
    <w:rsid w:val="00B830D6"/>
    <w:rsid w:val="00B83AD8"/>
    <w:rsid w:val="00B850BC"/>
    <w:rsid w:val="00B8562E"/>
    <w:rsid w:val="00B85689"/>
    <w:rsid w:val="00B85852"/>
    <w:rsid w:val="00B85C18"/>
    <w:rsid w:val="00B86560"/>
    <w:rsid w:val="00B87A2C"/>
    <w:rsid w:val="00B90040"/>
    <w:rsid w:val="00B90181"/>
    <w:rsid w:val="00B903F5"/>
    <w:rsid w:val="00B9097B"/>
    <w:rsid w:val="00B90C70"/>
    <w:rsid w:val="00B914E4"/>
    <w:rsid w:val="00B91C3B"/>
    <w:rsid w:val="00B9204B"/>
    <w:rsid w:val="00B922DB"/>
    <w:rsid w:val="00B92456"/>
    <w:rsid w:val="00B92C7A"/>
    <w:rsid w:val="00B92E9E"/>
    <w:rsid w:val="00B930D3"/>
    <w:rsid w:val="00B9371A"/>
    <w:rsid w:val="00B937F3"/>
    <w:rsid w:val="00B94333"/>
    <w:rsid w:val="00B94523"/>
    <w:rsid w:val="00B94B2D"/>
    <w:rsid w:val="00B94F7C"/>
    <w:rsid w:val="00B95095"/>
    <w:rsid w:val="00B95205"/>
    <w:rsid w:val="00B95369"/>
    <w:rsid w:val="00B95497"/>
    <w:rsid w:val="00B964A9"/>
    <w:rsid w:val="00B97126"/>
    <w:rsid w:val="00B978CA"/>
    <w:rsid w:val="00B97F9F"/>
    <w:rsid w:val="00BA014F"/>
    <w:rsid w:val="00BA1F4F"/>
    <w:rsid w:val="00BA2445"/>
    <w:rsid w:val="00BA259D"/>
    <w:rsid w:val="00BA4AAE"/>
    <w:rsid w:val="00BA4ABC"/>
    <w:rsid w:val="00BA4CCE"/>
    <w:rsid w:val="00BA4E5A"/>
    <w:rsid w:val="00BA4E84"/>
    <w:rsid w:val="00BA53A9"/>
    <w:rsid w:val="00BA53D1"/>
    <w:rsid w:val="00BA5D68"/>
    <w:rsid w:val="00BA6C29"/>
    <w:rsid w:val="00BA6D07"/>
    <w:rsid w:val="00BA6F9F"/>
    <w:rsid w:val="00BA73F9"/>
    <w:rsid w:val="00BA7CDF"/>
    <w:rsid w:val="00BA7D4B"/>
    <w:rsid w:val="00BA7E5E"/>
    <w:rsid w:val="00BB04E5"/>
    <w:rsid w:val="00BB0595"/>
    <w:rsid w:val="00BB0AD9"/>
    <w:rsid w:val="00BB0AF2"/>
    <w:rsid w:val="00BB1266"/>
    <w:rsid w:val="00BB1C97"/>
    <w:rsid w:val="00BB2570"/>
    <w:rsid w:val="00BB3396"/>
    <w:rsid w:val="00BB37F2"/>
    <w:rsid w:val="00BB3A4B"/>
    <w:rsid w:val="00BB416F"/>
    <w:rsid w:val="00BB4A25"/>
    <w:rsid w:val="00BB4D60"/>
    <w:rsid w:val="00BB5D9C"/>
    <w:rsid w:val="00BB60D8"/>
    <w:rsid w:val="00BB6666"/>
    <w:rsid w:val="00BB7B6E"/>
    <w:rsid w:val="00BC2A08"/>
    <w:rsid w:val="00BC2BB4"/>
    <w:rsid w:val="00BC362C"/>
    <w:rsid w:val="00BC366F"/>
    <w:rsid w:val="00BC371D"/>
    <w:rsid w:val="00BC3EEC"/>
    <w:rsid w:val="00BC42FB"/>
    <w:rsid w:val="00BC49FD"/>
    <w:rsid w:val="00BC4E0E"/>
    <w:rsid w:val="00BC6B86"/>
    <w:rsid w:val="00BC71C8"/>
    <w:rsid w:val="00BC742B"/>
    <w:rsid w:val="00BC7905"/>
    <w:rsid w:val="00BC7BA0"/>
    <w:rsid w:val="00BD0014"/>
    <w:rsid w:val="00BD17BB"/>
    <w:rsid w:val="00BD1C75"/>
    <w:rsid w:val="00BD1ED3"/>
    <w:rsid w:val="00BD2019"/>
    <w:rsid w:val="00BD357E"/>
    <w:rsid w:val="00BD4489"/>
    <w:rsid w:val="00BD4635"/>
    <w:rsid w:val="00BD466F"/>
    <w:rsid w:val="00BD4B1E"/>
    <w:rsid w:val="00BD4BE7"/>
    <w:rsid w:val="00BD4F84"/>
    <w:rsid w:val="00BD5455"/>
    <w:rsid w:val="00BD59EB"/>
    <w:rsid w:val="00BD7326"/>
    <w:rsid w:val="00BE152E"/>
    <w:rsid w:val="00BE16D1"/>
    <w:rsid w:val="00BE1871"/>
    <w:rsid w:val="00BE18FD"/>
    <w:rsid w:val="00BE19EB"/>
    <w:rsid w:val="00BE1F78"/>
    <w:rsid w:val="00BE2849"/>
    <w:rsid w:val="00BE2B67"/>
    <w:rsid w:val="00BE2F76"/>
    <w:rsid w:val="00BE3356"/>
    <w:rsid w:val="00BE3F88"/>
    <w:rsid w:val="00BE422C"/>
    <w:rsid w:val="00BE4281"/>
    <w:rsid w:val="00BE504F"/>
    <w:rsid w:val="00BE6613"/>
    <w:rsid w:val="00BE668C"/>
    <w:rsid w:val="00BE6BEB"/>
    <w:rsid w:val="00BE6C9C"/>
    <w:rsid w:val="00BE7459"/>
    <w:rsid w:val="00BE7741"/>
    <w:rsid w:val="00BE7A18"/>
    <w:rsid w:val="00BF0BE0"/>
    <w:rsid w:val="00BF0C2A"/>
    <w:rsid w:val="00BF194F"/>
    <w:rsid w:val="00BF1DD0"/>
    <w:rsid w:val="00BF1E67"/>
    <w:rsid w:val="00BF25AE"/>
    <w:rsid w:val="00BF27E2"/>
    <w:rsid w:val="00BF2CA1"/>
    <w:rsid w:val="00BF4BF8"/>
    <w:rsid w:val="00BF4E94"/>
    <w:rsid w:val="00BF546D"/>
    <w:rsid w:val="00BF5499"/>
    <w:rsid w:val="00BF549E"/>
    <w:rsid w:val="00BF59CC"/>
    <w:rsid w:val="00BF5BFA"/>
    <w:rsid w:val="00BF64AB"/>
    <w:rsid w:val="00BF67B8"/>
    <w:rsid w:val="00BF6D11"/>
    <w:rsid w:val="00C01959"/>
    <w:rsid w:val="00C0224C"/>
    <w:rsid w:val="00C02A20"/>
    <w:rsid w:val="00C036E8"/>
    <w:rsid w:val="00C03B09"/>
    <w:rsid w:val="00C0422A"/>
    <w:rsid w:val="00C0512C"/>
    <w:rsid w:val="00C059A8"/>
    <w:rsid w:val="00C05B6B"/>
    <w:rsid w:val="00C05FEF"/>
    <w:rsid w:val="00C0706F"/>
    <w:rsid w:val="00C07574"/>
    <w:rsid w:val="00C07B57"/>
    <w:rsid w:val="00C1077C"/>
    <w:rsid w:val="00C11112"/>
    <w:rsid w:val="00C112CC"/>
    <w:rsid w:val="00C11519"/>
    <w:rsid w:val="00C1267B"/>
    <w:rsid w:val="00C130A9"/>
    <w:rsid w:val="00C130E7"/>
    <w:rsid w:val="00C132C4"/>
    <w:rsid w:val="00C133B7"/>
    <w:rsid w:val="00C13780"/>
    <w:rsid w:val="00C13A39"/>
    <w:rsid w:val="00C13E8A"/>
    <w:rsid w:val="00C14587"/>
    <w:rsid w:val="00C150DF"/>
    <w:rsid w:val="00C15363"/>
    <w:rsid w:val="00C1634B"/>
    <w:rsid w:val="00C16C95"/>
    <w:rsid w:val="00C20C25"/>
    <w:rsid w:val="00C211E3"/>
    <w:rsid w:val="00C221CC"/>
    <w:rsid w:val="00C222BA"/>
    <w:rsid w:val="00C228DC"/>
    <w:rsid w:val="00C242B6"/>
    <w:rsid w:val="00C24440"/>
    <w:rsid w:val="00C24663"/>
    <w:rsid w:val="00C247FD"/>
    <w:rsid w:val="00C24C11"/>
    <w:rsid w:val="00C24E4F"/>
    <w:rsid w:val="00C25842"/>
    <w:rsid w:val="00C25C0B"/>
    <w:rsid w:val="00C26183"/>
    <w:rsid w:val="00C262B1"/>
    <w:rsid w:val="00C26E85"/>
    <w:rsid w:val="00C27A75"/>
    <w:rsid w:val="00C27AA8"/>
    <w:rsid w:val="00C30078"/>
    <w:rsid w:val="00C30680"/>
    <w:rsid w:val="00C31B45"/>
    <w:rsid w:val="00C31B9B"/>
    <w:rsid w:val="00C31FED"/>
    <w:rsid w:val="00C32736"/>
    <w:rsid w:val="00C3400F"/>
    <w:rsid w:val="00C3456B"/>
    <w:rsid w:val="00C34C7A"/>
    <w:rsid w:val="00C35AFB"/>
    <w:rsid w:val="00C35B21"/>
    <w:rsid w:val="00C35BF1"/>
    <w:rsid w:val="00C35DFC"/>
    <w:rsid w:val="00C362E5"/>
    <w:rsid w:val="00C363B6"/>
    <w:rsid w:val="00C366AE"/>
    <w:rsid w:val="00C36A77"/>
    <w:rsid w:val="00C37B9A"/>
    <w:rsid w:val="00C40AE7"/>
    <w:rsid w:val="00C41169"/>
    <w:rsid w:val="00C41212"/>
    <w:rsid w:val="00C41F66"/>
    <w:rsid w:val="00C42834"/>
    <w:rsid w:val="00C42945"/>
    <w:rsid w:val="00C42B40"/>
    <w:rsid w:val="00C42B64"/>
    <w:rsid w:val="00C442C7"/>
    <w:rsid w:val="00C44449"/>
    <w:rsid w:val="00C450A8"/>
    <w:rsid w:val="00C45499"/>
    <w:rsid w:val="00C45D4A"/>
    <w:rsid w:val="00C464B4"/>
    <w:rsid w:val="00C47737"/>
    <w:rsid w:val="00C501EA"/>
    <w:rsid w:val="00C51DAB"/>
    <w:rsid w:val="00C52644"/>
    <w:rsid w:val="00C527C9"/>
    <w:rsid w:val="00C52BF8"/>
    <w:rsid w:val="00C5440F"/>
    <w:rsid w:val="00C5455F"/>
    <w:rsid w:val="00C54710"/>
    <w:rsid w:val="00C54B42"/>
    <w:rsid w:val="00C5502A"/>
    <w:rsid w:val="00C56122"/>
    <w:rsid w:val="00C562EC"/>
    <w:rsid w:val="00C56325"/>
    <w:rsid w:val="00C5714D"/>
    <w:rsid w:val="00C57545"/>
    <w:rsid w:val="00C57759"/>
    <w:rsid w:val="00C57DD6"/>
    <w:rsid w:val="00C57EA7"/>
    <w:rsid w:val="00C60ACC"/>
    <w:rsid w:val="00C61B1D"/>
    <w:rsid w:val="00C628AB"/>
    <w:rsid w:val="00C6290A"/>
    <w:rsid w:val="00C6443C"/>
    <w:rsid w:val="00C645DE"/>
    <w:rsid w:val="00C64BBB"/>
    <w:rsid w:val="00C64C08"/>
    <w:rsid w:val="00C659F4"/>
    <w:rsid w:val="00C6621E"/>
    <w:rsid w:val="00C66A21"/>
    <w:rsid w:val="00C674ED"/>
    <w:rsid w:val="00C67926"/>
    <w:rsid w:val="00C71152"/>
    <w:rsid w:val="00C71D8A"/>
    <w:rsid w:val="00C7205F"/>
    <w:rsid w:val="00C737ED"/>
    <w:rsid w:val="00C73C70"/>
    <w:rsid w:val="00C73FFB"/>
    <w:rsid w:val="00C746C5"/>
    <w:rsid w:val="00C748AD"/>
    <w:rsid w:val="00C74D94"/>
    <w:rsid w:val="00C74F82"/>
    <w:rsid w:val="00C767E0"/>
    <w:rsid w:val="00C770B9"/>
    <w:rsid w:val="00C7718E"/>
    <w:rsid w:val="00C778DC"/>
    <w:rsid w:val="00C800AC"/>
    <w:rsid w:val="00C80413"/>
    <w:rsid w:val="00C8210E"/>
    <w:rsid w:val="00C83951"/>
    <w:rsid w:val="00C83A22"/>
    <w:rsid w:val="00C84440"/>
    <w:rsid w:val="00C84466"/>
    <w:rsid w:val="00C8494F"/>
    <w:rsid w:val="00C84E15"/>
    <w:rsid w:val="00C86109"/>
    <w:rsid w:val="00C86114"/>
    <w:rsid w:val="00C868A0"/>
    <w:rsid w:val="00C86DE7"/>
    <w:rsid w:val="00C876FC"/>
    <w:rsid w:val="00C878AF"/>
    <w:rsid w:val="00C90228"/>
    <w:rsid w:val="00C90414"/>
    <w:rsid w:val="00C91754"/>
    <w:rsid w:val="00C9241D"/>
    <w:rsid w:val="00C925E8"/>
    <w:rsid w:val="00C92629"/>
    <w:rsid w:val="00C92B20"/>
    <w:rsid w:val="00C93349"/>
    <w:rsid w:val="00C93570"/>
    <w:rsid w:val="00C9418A"/>
    <w:rsid w:val="00C9545F"/>
    <w:rsid w:val="00C95608"/>
    <w:rsid w:val="00C966E2"/>
    <w:rsid w:val="00C96FCD"/>
    <w:rsid w:val="00C97463"/>
    <w:rsid w:val="00C976BE"/>
    <w:rsid w:val="00C97825"/>
    <w:rsid w:val="00C978DA"/>
    <w:rsid w:val="00C97C60"/>
    <w:rsid w:val="00CA0146"/>
    <w:rsid w:val="00CA02D3"/>
    <w:rsid w:val="00CA0781"/>
    <w:rsid w:val="00CA0BF2"/>
    <w:rsid w:val="00CA11E8"/>
    <w:rsid w:val="00CA131A"/>
    <w:rsid w:val="00CA17D7"/>
    <w:rsid w:val="00CA1905"/>
    <w:rsid w:val="00CA1AC8"/>
    <w:rsid w:val="00CA2C00"/>
    <w:rsid w:val="00CA34E9"/>
    <w:rsid w:val="00CA39FE"/>
    <w:rsid w:val="00CA4837"/>
    <w:rsid w:val="00CA4A9E"/>
    <w:rsid w:val="00CA51C8"/>
    <w:rsid w:val="00CA5D9F"/>
    <w:rsid w:val="00CA6C64"/>
    <w:rsid w:val="00CA729A"/>
    <w:rsid w:val="00CA7F1F"/>
    <w:rsid w:val="00CB0177"/>
    <w:rsid w:val="00CB1170"/>
    <w:rsid w:val="00CB14B0"/>
    <w:rsid w:val="00CB277D"/>
    <w:rsid w:val="00CB39F6"/>
    <w:rsid w:val="00CB4199"/>
    <w:rsid w:val="00CB4D98"/>
    <w:rsid w:val="00CB5ADB"/>
    <w:rsid w:val="00CB6419"/>
    <w:rsid w:val="00CB6BA3"/>
    <w:rsid w:val="00CB701F"/>
    <w:rsid w:val="00CB750E"/>
    <w:rsid w:val="00CC1041"/>
    <w:rsid w:val="00CC10B2"/>
    <w:rsid w:val="00CC160B"/>
    <w:rsid w:val="00CC22EC"/>
    <w:rsid w:val="00CC2927"/>
    <w:rsid w:val="00CC35D7"/>
    <w:rsid w:val="00CC3A26"/>
    <w:rsid w:val="00CC3B7D"/>
    <w:rsid w:val="00CC5243"/>
    <w:rsid w:val="00CC53B3"/>
    <w:rsid w:val="00CC561F"/>
    <w:rsid w:val="00CC5E20"/>
    <w:rsid w:val="00CC5FFF"/>
    <w:rsid w:val="00CC608E"/>
    <w:rsid w:val="00CC63A5"/>
    <w:rsid w:val="00CC68AB"/>
    <w:rsid w:val="00CC7F18"/>
    <w:rsid w:val="00CD0B76"/>
    <w:rsid w:val="00CD14B2"/>
    <w:rsid w:val="00CD1B6A"/>
    <w:rsid w:val="00CD204E"/>
    <w:rsid w:val="00CD23E4"/>
    <w:rsid w:val="00CD338E"/>
    <w:rsid w:val="00CD393C"/>
    <w:rsid w:val="00CD3A43"/>
    <w:rsid w:val="00CD5275"/>
    <w:rsid w:val="00CD5F60"/>
    <w:rsid w:val="00CD71CE"/>
    <w:rsid w:val="00CD74BF"/>
    <w:rsid w:val="00CD7506"/>
    <w:rsid w:val="00CD7942"/>
    <w:rsid w:val="00CD7D15"/>
    <w:rsid w:val="00CD7D25"/>
    <w:rsid w:val="00CE0463"/>
    <w:rsid w:val="00CE1377"/>
    <w:rsid w:val="00CE1868"/>
    <w:rsid w:val="00CE20FA"/>
    <w:rsid w:val="00CE2B40"/>
    <w:rsid w:val="00CE2E34"/>
    <w:rsid w:val="00CE5694"/>
    <w:rsid w:val="00CE67EF"/>
    <w:rsid w:val="00CE69F3"/>
    <w:rsid w:val="00CE6D91"/>
    <w:rsid w:val="00CE6F43"/>
    <w:rsid w:val="00CE7526"/>
    <w:rsid w:val="00CE752C"/>
    <w:rsid w:val="00CE7736"/>
    <w:rsid w:val="00CE7B24"/>
    <w:rsid w:val="00CE7D23"/>
    <w:rsid w:val="00CF018F"/>
    <w:rsid w:val="00CF01CF"/>
    <w:rsid w:val="00CF0865"/>
    <w:rsid w:val="00CF0B93"/>
    <w:rsid w:val="00CF0CD0"/>
    <w:rsid w:val="00CF10A2"/>
    <w:rsid w:val="00CF1E13"/>
    <w:rsid w:val="00CF1FD2"/>
    <w:rsid w:val="00CF26E8"/>
    <w:rsid w:val="00CF2A0C"/>
    <w:rsid w:val="00CF34AE"/>
    <w:rsid w:val="00CF45A8"/>
    <w:rsid w:val="00CF50A9"/>
    <w:rsid w:val="00CF50E1"/>
    <w:rsid w:val="00CF558F"/>
    <w:rsid w:val="00CF6C99"/>
    <w:rsid w:val="00CF6D69"/>
    <w:rsid w:val="00CF70B6"/>
    <w:rsid w:val="00D003B5"/>
    <w:rsid w:val="00D02050"/>
    <w:rsid w:val="00D020CE"/>
    <w:rsid w:val="00D026D2"/>
    <w:rsid w:val="00D02964"/>
    <w:rsid w:val="00D0296D"/>
    <w:rsid w:val="00D02A9D"/>
    <w:rsid w:val="00D02E3C"/>
    <w:rsid w:val="00D0308C"/>
    <w:rsid w:val="00D03319"/>
    <w:rsid w:val="00D037CF"/>
    <w:rsid w:val="00D03873"/>
    <w:rsid w:val="00D04354"/>
    <w:rsid w:val="00D04877"/>
    <w:rsid w:val="00D05058"/>
    <w:rsid w:val="00D050A9"/>
    <w:rsid w:val="00D05A1A"/>
    <w:rsid w:val="00D05AF3"/>
    <w:rsid w:val="00D05E30"/>
    <w:rsid w:val="00D063A0"/>
    <w:rsid w:val="00D068D0"/>
    <w:rsid w:val="00D074E4"/>
    <w:rsid w:val="00D07AA4"/>
    <w:rsid w:val="00D10B43"/>
    <w:rsid w:val="00D10F03"/>
    <w:rsid w:val="00D117EA"/>
    <w:rsid w:val="00D11905"/>
    <w:rsid w:val="00D1280C"/>
    <w:rsid w:val="00D12B79"/>
    <w:rsid w:val="00D12D94"/>
    <w:rsid w:val="00D12DC9"/>
    <w:rsid w:val="00D1360D"/>
    <w:rsid w:val="00D137DB"/>
    <w:rsid w:val="00D139A6"/>
    <w:rsid w:val="00D13EAD"/>
    <w:rsid w:val="00D13EEB"/>
    <w:rsid w:val="00D14C7F"/>
    <w:rsid w:val="00D14DFA"/>
    <w:rsid w:val="00D14F34"/>
    <w:rsid w:val="00D16A63"/>
    <w:rsid w:val="00D16E0A"/>
    <w:rsid w:val="00D16EA8"/>
    <w:rsid w:val="00D1708D"/>
    <w:rsid w:val="00D204C8"/>
    <w:rsid w:val="00D205E9"/>
    <w:rsid w:val="00D21061"/>
    <w:rsid w:val="00D21198"/>
    <w:rsid w:val="00D21A3E"/>
    <w:rsid w:val="00D21E7B"/>
    <w:rsid w:val="00D22563"/>
    <w:rsid w:val="00D2266C"/>
    <w:rsid w:val="00D2326C"/>
    <w:rsid w:val="00D23536"/>
    <w:rsid w:val="00D23DEA"/>
    <w:rsid w:val="00D24565"/>
    <w:rsid w:val="00D24E13"/>
    <w:rsid w:val="00D24E6D"/>
    <w:rsid w:val="00D26D07"/>
    <w:rsid w:val="00D27AE0"/>
    <w:rsid w:val="00D309C5"/>
    <w:rsid w:val="00D314AE"/>
    <w:rsid w:val="00D318B0"/>
    <w:rsid w:val="00D31C1E"/>
    <w:rsid w:val="00D31EDD"/>
    <w:rsid w:val="00D3330B"/>
    <w:rsid w:val="00D33AC9"/>
    <w:rsid w:val="00D342F5"/>
    <w:rsid w:val="00D3492A"/>
    <w:rsid w:val="00D35337"/>
    <w:rsid w:val="00D3538B"/>
    <w:rsid w:val="00D362BF"/>
    <w:rsid w:val="00D37805"/>
    <w:rsid w:val="00D37FEE"/>
    <w:rsid w:val="00D40024"/>
    <w:rsid w:val="00D42D14"/>
    <w:rsid w:val="00D44455"/>
    <w:rsid w:val="00D47A67"/>
    <w:rsid w:val="00D5093F"/>
    <w:rsid w:val="00D50B05"/>
    <w:rsid w:val="00D51278"/>
    <w:rsid w:val="00D52184"/>
    <w:rsid w:val="00D52740"/>
    <w:rsid w:val="00D52B5E"/>
    <w:rsid w:val="00D52B85"/>
    <w:rsid w:val="00D5322E"/>
    <w:rsid w:val="00D53605"/>
    <w:rsid w:val="00D539B2"/>
    <w:rsid w:val="00D53B64"/>
    <w:rsid w:val="00D544FE"/>
    <w:rsid w:val="00D54966"/>
    <w:rsid w:val="00D54D6B"/>
    <w:rsid w:val="00D55191"/>
    <w:rsid w:val="00D55A0F"/>
    <w:rsid w:val="00D571B8"/>
    <w:rsid w:val="00D574BB"/>
    <w:rsid w:val="00D576BE"/>
    <w:rsid w:val="00D60263"/>
    <w:rsid w:val="00D604B4"/>
    <w:rsid w:val="00D60828"/>
    <w:rsid w:val="00D6113A"/>
    <w:rsid w:val="00D61698"/>
    <w:rsid w:val="00D618DC"/>
    <w:rsid w:val="00D61925"/>
    <w:rsid w:val="00D61B2C"/>
    <w:rsid w:val="00D61DD7"/>
    <w:rsid w:val="00D62E63"/>
    <w:rsid w:val="00D634D1"/>
    <w:rsid w:val="00D63784"/>
    <w:rsid w:val="00D63F53"/>
    <w:rsid w:val="00D6412C"/>
    <w:rsid w:val="00D64A43"/>
    <w:rsid w:val="00D64A95"/>
    <w:rsid w:val="00D6538F"/>
    <w:rsid w:val="00D65B0F"/>
    <w:rsid w:val="00D66351"/>
    <w:rsid w:val="00D67AAD"/>
    <w:rsid w:val="00D67CCB"/>
    <w:rsid w:val="00D70A2F"/>
    <w:rsid w:val="00D70DB2"/>
    <w:rsid w:val="00D71899"/>
    <w:rsid w:val="00D71C95"/>
    <w:rsid w:val="00D725E5"/>
    <w:rsid w:val="00D72D27"/>
    <w:rsid w:val="00D739FB"/>
    <w:rsid w:val="00D73A0D"/>
    <w:rsid w:val="00D73E0C"/>
    <w:rsid w:val="00D743CE"/>
    <w:rsid w:val="00D744E9"/>
    <w:rsid w:val="00D76038"/>
    <w:rsid w:val="00D7762E"/>
    <w:rsid w:val="00D80038"/>
    <w:rsid w:val="00D807F8"/>
    <w:rsid w:val="00D80914"/>
    <w:rsid w:val="00D84715"/>
    <w:rsid w:val="00D85335"/>
    <w:rsid w:val="00D86A2D"/>
    <w:rsid w:val="00D86DB2"/>
    <w:rsid w:val="00D86F80"/>
    <w:rsid w:val="00D87125"/>
    <w:rsid w:val="00D87224"/>
    <w:rsid w:val="00D87255"/>
    <w:rsid w:val="00D91316"/>
    <w:rsid w:val="00D91AB9"/>
    <w:rsid w:val="00D922A4"/>
    <w:rsid w:val="00D9284A"/>
    <w:rsid w:val="00D92B47"/>
    <w:rsid w:val="00D9312C"/>
    <w:rsid w:val="00D93527"/>
    <w:rsid w:val="00D93752"/>
    <w:rsid w:val="00D9390B"/>
    <w:rsid w:val="00D94B74"/>
    <w:rsid w:val="00D94D56"/>
    <w:rsid w:val="00D95140"/>
    <w:rsid w:val="00D96AC6"/>
    <w:rsid w:val="00D9703A"/>
    <w:rsid w:val="00DA0130"/>
    <w:rsid w:val="00DA03CA"/>
    <w:rsid w:val="00DA049C"/>
    <w:rsid w:val="00DA1083"/>
    <w:rsid w:val="00DA1441"/>
    <w:rsid w:val="00DA17E1"/>
    <w:rsid w:val="00DA189A"/>
    <w:rsid w:val="00DA1907"/>
    <w:rsid w:val="00DA22F5"/>
    <w:rsid w:val="00DA289D"/>
    <w:rsid w:val="00DA40C3"/>
    <w:rsid w:val="00DA5B4E"/>
    <w:rsid w:val="00DA7670"/>
    <w:rsid w:val="00DA7B6A"/>
    <w:rsid w:val="00DB012A"/>
    <w:rsid w:val="00DB04E7"/>
    <w:rsid w:val="00DB076B"/>
    <w:rsid w:val="00DB094A"/>
    <w:rsid w:val="00DB0CDB"/>
    <w:rsid w:val="00DB1729"/>
    <w:rsid w:val="00DB18CE"/>
    <w:rsid w:val="00DB1990"/>
    <w:rsid w:val="00DB27A5"/>
    <w:rsid w:val="00DB297D"/>
    <w:rsid w:val="00DB3004"/>
    <w:rsid w:val="00DB3183"/>
    <w:rsid w:val="00DB41C8"/>
    <w:rsid w:val="00DB4693"/>
    <w:rsid w:val="00DB4D08"/>
    <w:rsid w:val="00DB5BEA"/>
    <w:rsid w:val="00DB5EC7"/>
    <w:rsid w:val="00DB5EF4"/>
    <w:rsid w:val="00DB66DF"/>
    <w:rsid w:val="00DB6753"/>
    <w:rsid w:val="00DB6BEB"/>
    <w:rsid w:val="00DB6D10"/>
    <w:rsid w:val="00DB77F6"/>
    <w:rsid w:val="00DB7AF9"/>
    <w:rsid w:val="00DB7CFB"/>
    <w:rsid w:val="00DB7F23"/>
    <w:rsid w:val="00DB7FBB"/>
    <w:rsid w:val="00DC014B"/>
    <w:rsid w:val="00DC14CC"/>
    <w:rsid w:val="00DC2060"/>
    <w:rsid w:val="00DC2BBF"/>
    <w:rsid w:val="00DC2D8E"/>
    <w:rsid w:val="00DC2E99"/>
    <w:rsid w:val="00DC3111"/>
    <w:rsid w:val="00DC39E5"/>
    <w:rsid w:val="00DC3B0E"/>
    <w:rsid w:val="00DC3D40"/>
    <w:rsid w:val="00DC51F3"/>
    <w:rsid w:val="00DC5604"/>
    <w:rsid w:val="00DC64A6"/>
    <w:rsid w:val="00DC6BC0"/>
    <w:rsid w:val="00DC7EA9"/>
    <w:rsid w:val="00DD011B"/>
    <w:rsid w:val="00DD0DB9"/>
    <w:rsid w:val="00DD1145"/>
    <w:rsid w:val="00DD125C"/>
    <w:rsid w:val="00DD1779"/>
    <w:rsid w:val="00DD17A4"/>
    <w:rsid w:val="00DD186B"/>
    <w:rsid w:val="00DD1A88"/>
    <w:rsid w:val="00DD1C52"/>
    <w:rsid w:val="00DD2C22"/>
    <w:rsid w:val="00DD3D17"/>
    <w:rsid w:val="00DD4741"/>
    <w:rsid w:val="00DD490B"/>
    <w:rsid w:val="00DD63F2"/>
    <w:rsid w:val="00DE0243"/>
    <w:rsid w:val="00DE0420"/>
    <w:rsid w:val="00DE0559"/>
    <w:rsid w:val="00DE0AB7"/>
    <w:rsid w:val="00DE0E64"/>
    <w:rsid w:val="00DE1274"/>
    <w:rsid w:val="00DE235D"/>
    <w:rsid w:val="00DE37D5"/>
    <w:rsid w:val="00DE4265"/>
    <w:rsid w:val="00DE42BE"/>
    <w:rsid w:val="00DE58FE"/>
    <w:rsid w:val="00DE6B8B"/>
    <w:rsid w:val="00DE6D5E"/>
    <w:rsid w:val="00DE7175"/>
    <w:rsid w:val="00DE7BB2"/>
    <w:rsid w:val="00DE7C79"/>
    <w:rsid w:val="00DE7F83"/>
    <w:rsid w:val="00DF0FA1"/>
    <w:rsid w:val="00DF1593"/>
    <w:rsid w:val="00DF2129"/>
    <w:rsid w:val="00DF281F"/>
    <w:rsid w:val="00DF29B9"/>
    <w:rsid w:val="00DF417D"/>
    <w:rsid w:val="00DF4297"/>
    <w:rsid w:val="00DF4518"/>
    <w:rsid w:val="00DF45BA"/>
    <w:rsid w:val="00DF464C"/>
    <w:rsid w:val="00DF4CCB"/>
    <w:rsid w:val="00DF57BD"/>
    <w:rsid w:val="00DF6A45"/>
    <w:rsid w:val="00DF7477"/>
    <w:rsid w:val="00DF7830"/>
    <w:rsid w:val="00DF7D09"/>
    <w:rsid w:val="00E01730"/>
    <w:rsid w:val="00E01A14"/>
    <w:rsid w:val="00E01CD2"/>
    <w:rsid w:val="00E01D9F"/>
    <w:rsid w:val="00E01F31"/>
    <w:rsid w:val="00E031E2"/>
    <w:rsid w:val="00E03726"/>
    <w:rsid w:val="00E0399E"/>
    <w:rsid w:val="00E03BA2"/>
    <w:rsid w:val="00E041AA"/>
    <w:rsid w:val="00E0475F"/>
    <w:rsid w:val="00E0502F"/>
    <w:rsid w:val="00E053D2"/>
    <w:rsid w:val="00E059E4"/>
    <w:rsid w:val="00E05C76"/>
    <w:rsid w:val="00E06382"/>
    <w:rsid w:val="00E07CCB"/>
    <w:rsid w:val="00E07FF3"/>
    <w:rsid w:val="00E11505"/>
    <w:rsid w:val="00E11974"/>
    <w:rsid w:val="00E119F5"/>
    <w:rsid w:val="00E11CAB"/>
    <w:rsid w:val="00E11ED9"/>
    <w:rsid w:val="00E1298A"/>
    <w:rsid w:val="00E13557"/>
    <w:rsid w:val="00E141D2"/>
    <w:rsid w:val="00E14793"/>
    <w:rsid w:val="00E14B21"/>
    <w:rsid w:val="00E152EA"/>
    <w:rsid w:val="00E15754"/>
    <w:rsid w:val="00E16035"/>
    <w:rsid w:val="00E165B7"/>
    <w:rsid w:val="00E176C4"/>
    <w:rsid w:val="00E214F8"/>
    <w:rsid w:val="00E21AFB"/>
    <w:rsid w:val="00E2251F"/>
    <w:rsid w:val="00E23027"/>
    <w:rsid w:val="00E234B6"/>
    <w:rsid w:val="00E235A8"/>
    <w:rsid w:val="00E23B37"/>
    <w:rsid w:val="00E2423D"/>
    <w:rsid w:val="00E261C9"/>
    <w:rsid w:val="00E26AA6"/>
    <w:rsid w:val="00E308A5"/>
    <w:rsid w:val="00E309C9"/>
    <w:rsid w:val="00E31282"/>
    <w:rsid w:val="00E31AA8"/>
    <w:rsid w:val="00E324BB"/>
    <w:rsid w:val="00E32926"/>
    <w:rsid w:val="00E33DF7"/>
    <w:rsid w:val="00E3401B"/>
    <w:rsid w:val="00E349B3"/>
    <w:rsid w:val="00E3529B"/>
    <w:rsid w:val="00E35BB8"/>
    <w:rsid w:val="00E362EC"/>
    <w:rsid w:val="00E368D9"/>
    <w:rsid w:val="00E372A0"/>
    <w:rsid w:val="00E37AF0"/>
    <w:rsid w:val="00E37E40"/>
    <w:rsid w:val="00E401F6"/>
    <w:rsid w:val="00E40F3F"/>
    <w:rsid w:val="00E4153F"/>
    <w:rsid w:val="00E415FE"/>
    <w:rsid w:val="00E4161A"/>
    <w:rsid w:val="00E417C3"/>
    <w:rsid w:val="00E4182A"/>
    <w:rsid w:val="00E4272F"/>
    <w:rsid w:val="00E4281F"/>
    <w:rsid w:val="00E42E5E"/>
    <w:rsid w:val="00E42EF3"/>
    <w:rsid w:val="00E448C2"/>
    <w:rsid w:val="00E453D1"/>
    <w:rsid w:val="00E46C15"/>
    <w:rsid w:val="00E46D10"/>
    <w:rsid w:val="00E5014C"/>
    <w:rsid w:val="00E50175"/>
    <w:rsid w:val="00E51565"/>
    <w:rsid w:val="00E51F5B"/>
    <w:rsid w:val="00E53378"/>
    <w:rsid w:val="00E53A9D"/>
    <w:rsid w:val="00E5459D"/>
    <w:rsid w:val="00E547FB"/>
    <w:rsid w:val="00E54852"/>
    <w:rsid w:val="00E54AA3"/>
    <w:rsid w:val="00E54C8A"/>
    <w:rsid w:val="00E54F8B"/>
    <w:rsid w:val="00E5550C"/>
    <w:rsid w:val="00E5585A"/>
    <w:rsid w:val="00E55B51"/>
    <w:rsid w:val="00E561CE"/>
    <w:rsid w:val="00E57AEF"/>
    <w:rsid w:val="00E60316"/>
    <w:rsid w:val="00E60AA2"/>
    <w:rsid w:val="00E61A41"/>
    <w:rsid w:val="00E62236"/>
    <w:rsid w:val="00E62560"/>
    <w:rsid w:val="00E62615"/>
    <w:rsid w:val="00E6370B"/>
    <w:rsid w:val="00E64493"/>
    <w:rsid w:val="00E64898"/>
    <w:rsid w:val="00E64D34"/>
    <w:rsid w:val="00E64E2B"/>
    <w:rsid w:val="00E6520A"/>
    <w:rsid w:val="00E65E8E"/>
    <w:rsid w:val="00E66643"/>
    <w:rsid w:val="00E70F04"/>
    <w:rsid w:val="00E71957"/>
    <w:rsid w:val="00E71E6C"/>
    <w:rsid w:val="00E71F5E"/>
    <w:rsid w:val="00E72309"/>
    <w:rsid w:val="00E723FC"/>
    <w:rsid w:val="00E7349D"/>
    <w:rsid w:val="00E74581"/>
    <w:rsid w:val="00E76211"/>
    <w:rsid w:val="00E76727"/>
    <w:rsid w:val="00E77FD9"/>
    <w:rsid w:val="00E8044A"/>
    <w:rsid w:val="00E80AA8"/>
    <w:rsid w:val="00E80C4F"/>
    <w:rsid w:val="00E8104C"/>
    <w:rsid w:val="00E8124D"/>
    <w:rsid w:val="00E815AF"/>
    <w:rsid w:val="00E81EB8"/>
    <w:rsid w:val="00E821E2"/>
    <w:rsid w:val="00E82378"/>
    <w:rsid w:val="00E828C9"/>
    <w:rsid w:val="00E82F65"/>
    <w:rsid w:val="00E835E3"/>
    <w:rsid w:val="00E83B99"/>
    <w:rsid w:val="00E857B5"/>
    <w:rsid w:val="00E86DF8"/>
    <w:rsid w:val="00E87EC6"/>
    <w:rsid w:val="00E90178"/>
    <w:rsid w:val="00E90476"/>
    <w:rsid w:val="00E90ED5"/>
    <w:rsid w:val="00E91316"/>
    <w:rsid w:val="00E91FDA"/>
    <w:rsid w:val="00E92DCE"/>
    <w:rsid w:val="00E9376F"/>
    <w:rsid w:val="00E937A8"/>
    <w:rsid w:val="00E93E95"/>
    <w:rsid w:val="00E94422"/>
    <w:rsid w:val="00E94467"/>
    <w:rsid w:val="00E948FF"/>
    <w:rsid w:val="00E94F86"/>
    <w:rsid w:val="00E9547C"/>
    <w:rsid w:val="00E95579"/>
    <w:rsid w:val="00E95C19"/>
    <w:rsid w:val="00E95CCC"/>
    <w:rsid w:val="00E97874"/>
    <w:rsid w:val="00EA012D"/>
    <w:rsid w:val="00EA0CAB"/>
    <w:rsid w:val="00EA1AAC"/>
    <w:rsid w:val="00EA1FFE"/>
    <w:rsid w:val="00EA20CB"/>
    <w:rsid w:val="00EA2F46"/>
    <w:rsid w:val="00EA32AF"/>
    <w:rsid w:val="00EA366E"/>
    <w:rsid w:val="00EA36C3"/>
    <w:rsid w:val="00EA3BF1"/>
    <w:rsid w:val="00EA52E3"/>
    <w:rsid w:val="00EA53A2"/>
    <w:rsid w:val="00EA5778"/>
    <w:rsid w:val="00EA5EE9"/>
    <w:rsid w:val="00EA6463"/>
    <w:rsid w:val="00EA719B"/>
    <w:rsid w:val="00EA7ACB"/>
    <w:rsid w:val="00EA7FCB"/>
    <w:rsid w:val="00EB19DA"/>
    <w:rsid w:val="00EB1AC5"/>
    <w:rsid w:val="00EB1AFC"/>
    <w:rsid w:val="00EB1F5D"/>
    <w:rsid w:val="00EB2F3C"/>
    <w:rsid w:val="00EB348D"/>
    <w:rsid w:val="00EB491E"/>
    <w:rsid w:val="00EB4E10"/>
    <w:rsid w:val="00EB52B4"/>
    <w:rsid w:val="00EB549B"/>
    <w:rsid w:val="00EB6055"/>
    <w:rsid w:val="00EB7502"/>
    <w:rsid w:val="00EB757D"/>
    <w:rsid w:val="00EC0AC7"/>
    <w:rsid w:val="00EC1217"/>
    <w:rsid w:val="00EC2A61"/>
    <w:rsid w:val="00EC2C1D"/>
    <w:rsid w:val="00EC2E4C"/>
    <w:rsid w:val="00EC360F"/>
    <w:rsid w:val="00EC3768"/>
    <w:rsid w:val="00EC3E34"/>
    <w:rsid w:val="00EC425E"/>
    <w:rsid w:val="00EC4977"/>
    <w:rsid w:val="00EC4C4F"/>
    <w:rsid w:val="00EC4F49"/>
    <w:rsid w:val="00EC59B8"/>
    <w:rsid w:val="00EC5A0F"/>
    <w:rsid w:val="00EC5CD6"/>
    <w:rsid w:val="00EC5DD9"/>
    <w:rsid w:val="00EC6435"/>
    <w:rsid w:val="00EC666D"/>
    <w:rsid w:val="00EC70E8"/>
    <w:rsid w:val="00EC7517"/>
    <w:rsid w:val="00ED0107"/>
    <w:rsid w:val="00ED0937"/>
    <w:rsid w:val="00ED09E5"/>
    <w:rsid w:val="00ED0C76"/>
    <w:rsid w:val="00ED14C4"/>
    <w:rsid w:val="00ED1C4D"/>
    <w:rsid w:val="00ED2A0E"/>
    <w:rsid w:val="00ED2FBC"/>
    <w:rsid w:val="00ED35F5"/>
    <w:rsid w:val="00ED3967"/>
    <w:rsid w:val="00ED3BA7"/>
    <w:rsid w:val="00ED4245"/>
    <w:rsid w:val="00ED4595"/>
    <w:rsid w:val="00ED4709"/>
    <w:rsid w:val="00ED4A09"/>
    <w:rsid w:val="00ED4EA5"/>
    <w:rsid w:val="00ED560E"/>
    <w:rsid w:val="00ED62A8"/>
    <w:rsid w:val="00ED69A2"/>
    <w:rsid w:val="00EE03DE"/>
    <w:rsid w:val="00EE06A1"/>
    <w:rsid w:val="00EE06D4"/>
    <w:rsid w:val="00EE0955"/>
    <w:rsid w:val="00EE12A7"/>
    <w:rsid w:val="00EE15D6"/>
    <w:rsid w:val="00EE1C7F"/>
    <w:rsid w:val="00EE202C"/>
    <w:rsid w:val="00EE2EC9"/>
    <w:rsid w:val="00EE3141"/>
    <w:rsid w:val="00EE336F"/>
    <w:rsid w:val="00EE3EF6"/>
    <w:rsid w:val="00EE3FA2"/>
    <w:rsid w:val="00EE41FB"/>
    <w:rsid w:val="00EE47D1"/>
    <w:rsid w:val="00EE4872"/>
    <w:rsid w:val="00EE4FB5"/>
    <w:rsid w:val="00EE4FFF"/>
    <w:rsid w:val="00EE5AE4"/>
    <w:rsid w:val="00EE5C03"/>
    <w:rsid w:val="00EE5CE9"/>
    <w:rsid w:val="00EE68A9"/>
    <w:rsid w:val="00EE7308"/>
    <w:rsid w:val="00EE74B9"/>
    <w:rsid w:val="00EE796C"/>
    <w:rsid w:val="00EE7EE3"/>
    <w:rsid w:val="00EF15A5"/>
    <w:rsid w:val="00EF2113"/>
    <w:rsid w:val="00EF256F"/>
    <w:rsid w:val="00EF26C6"/>
    <w:rsid w:val="00EF28F4"/>
    <w:rsid w:val="00EF2C34"/>
    <w:rsid w:val="00EF3058"/>
    <w:rsid w:val="00EF4D04"/>
    <w:rsid w:val="00EF56F6"/>
    <w:rsid w:val="00EF5CE1"/>
    <w:rsid w:val="00EF6533"/>
    <w:rsid w:val="00EF6797"/>
    <w:rsid w:val="00EF6A4E"/>
    <w:rsid w:val="00EF6DF1"/>
    <w:rsid w:val="00EF709B"/>
    <w:rsid w:val="00F0004F"/>
    <w:rsid w:val="00F00386"/>
    <w:rsid w:val="00F01052"/>
    <w:rsid w:val="00F01329"/>
    <w:rsid w:val="00F017C1"/>
    <w:rsid w:val="00F01849"/>
    <w:rsid w:val="00F019A0"/>
    <w:rsid w:val="00F01C90"/>
    <w:rsid w:val="00F01E22"/>
    <w:rsid w:val="00F0239D"/>
    <w:rsid w:val="00F03292"/>
    <w:rsid w:val="00F03F4C"/>
    <w:rsid w:val="00F041D7"/>
    <w:rsid w:val="00F04228"/>
    <w:rsid w:val="00F0435C"/>
    <w:rsid w:val="00F04402"/>
    <w:rsid w:val="00F049B9"/>
    <w:rsid w:val="00F064B4"/>
    <w:rsid w:val="00F07462"/>
    <w:rsid w:val="00F079E3"/>
    <w:rsid w:val="00F10020"/>
    <w:rsid w:val="00F102A3"/>
    <w:rsid w:val="00F103B2"/>
    <w:rsid w:val="00F10B5D"/>
    <w:rsid w:val="00F114AD"/>
    <w:rsid w:val="00F114EC"/>
    <w:rsid w:val="00F11CC0"/>
    <w:rsid w:val="00F1266A"/>
    <w:rsid w:val="00F12CAA"/>
    <w:rsid w:val="00F1310D"/>
    <w:rsid w:val="00F1341B"/>
    <w:rsid w:val="00F13DFE"/>
    <w:rsid w:val="00F146FB"/>
    <w:rsid w:val="00F14960"/>
    <w:rsid w:val="00F14A2A"/>
    <w:rsid w:val="00F14F82"/>
    <w:rsid w:val="00F1640B"/>
    <w:rsid w:val="00F16956"/>
    <w:rsid w:val="00F17031"/>
    <w:rsid w:val="00F1728B"/>
    <w:rsid w:val="00F20536"/>
    <w:rsid w:val="00F205BA"/>
    <w:rsid w:val="00F20778"/>
    <w:rsid w:val="00F2151B"/>
    <w:rsid w:val="00F21AFA"/>
    <w:rsid w:val="00F227FD"/>
    <w:rsid w:val="00F24063"/>
    <w:rsid w:val="00F2452F"/>
    <w:rsid w:val="00F24904"/>
    <w:rsid w:val="00F24942"/>
    <w:rsid w:val="00F25EA7"/>
    <w:rsid w:val="00F26086"/>
    <w:rsid w:val="00F26DA0"/>
    <w:rsid w:val="00F26E90"/>
    <w:rsid w:val="00F274E5"/>
    <w:rsid w:val="00F2769B"/>
    <w:rsid w:val="00F307DF"/>
    <w:rsid w:val="00F30C90"/>
    <w:rsid w:val="00F310BD"/>
    <w:rsid w:val="00F3131B"/>
    <w:rsid w:val="00F31414"/>
    <w:rsid w:val="00F317BA"/>
    <w:rsid w:val="00F31A95"/>
    <w:rsid w:val="00F31EE8"/>
    <w:rsid w:val="00F3268D"/>
    <w:rsid w:val="00F32D2F"/>
    <w:rsid w:val="00F32F4D"/>
    <w:rsid w:val="00F33016"/>
    <w:rsid w:val="00F33E0D"/>
    <w:rsid w:val="00F34B90"/>
    <w:rsid w:val="00F355CD"/>
    <w:rsid w:val="00F36295"/>
    <w:rsid w:val="00F370E9"/>
    <w:rsid w:val="00F374D3"/>
    <w:rsid w:val="00F37C25"/>
    <w:rsid w:val="00F37D30"/>
    <w:rsid w:val="00F37E8E"/>
    <w:rsid w:val="00F403EF"/>
    <w:rsid w:val="00F405F1"/>
    <w:rsid w:val="00F40682"/>
    <w:rsid w:val="00F426F4"/>
    <w:rsid w:val="00F43973"/>
    <w:rsid w:val="00F43DC3"/>
    <w:rsid w:val="00F44EE4"/>
    <w:rsid w:val="00F4562D"/>
    <w:rsid w:val="00F45A6A"/>
    <w:rsid w:val="00F46142"/>
    <w:rsid w:val="00F46BA7"/>
    <w:rsid w:val="00F47344"/>
    <w:rsid w:val="00F47490"/>
    <w:rsid w:val="00F477A5"/>
    <w:rsid w:val="00F47C7F"/>
    <w:rsid w:val="00F50652"/>
    <w:rsid w:val="00F50F5B"/>
    <w:rsid w:val="00F51DAD"/>
    <w:rsid w:val="00F5255B"/>
    <w:rsid w:val="00F537CE"/>
    <w:rsid w:val="00F54216"/>
    <w:rsid w:val="00F56099"/>
    <w:rsid w:val="00F570AA"/>
    <w:rsid w:val="00F57418"/>
    <w:rsid w:val="00F60970"/>
    <w:rsid w:val="00F60E6C"/>
    <w:rsid w:val="00F61294"/>
    <w:rsid w:val="00F615D9"/>
    <w:rsid w:val="00F61887"/>
    <w:rsid w:val="00F627D3"/>
    <w:rsid w:val="00F629C0"/>
    <w:rsid w:val="00F63CEA"/>
    <w:rsid w:val="00F63D6E"/>
    <w:rsid w:val="00F644DC"/>
    <w:rsid w:val="00F651F8"/>
    <w:rsid w:val="00F65691"/>
    <w:rsid w:val="00F675AF"/>
    <w:rsid w:val="00F67C41"/>
    <w:rsid w:val="00F703E7"/>
    <w:rsid w:val="00F7058C"/>
    <w:rsid w:val="00F7073C"/>
    <w:rsid w:val="00F709C5"/>
    <w:rsid w:val="00F71F34"/>
    <w:rsid w:val="00F7245E"/>
    <w:rsid w:val="00F724E8"/>
    <w:rsid w:val="00F72D09"/>
    <w:rsid w:val="00F72D22"/>
    <w:rsid w:val="00F72F19"/>
    <w:rsid w:val="00F73139"/>
    <w:rsid w:val="00F7327F"/>
    <w:rsid w:val="00F73FA6"/>
    <w:rsid w:val="00F740CF"/>
    <w:rsid w:val="00F74A1E"/>
    <w:rsid w:val="00F75251"/>
    <w:rsid w:val="00F753E0"/>
    <w:rsid w:val="00F75F17"/>
    <w:rsid w:val="00F76C65"/>
    <w:rsid w:val="00F76D2B"/>
    <w:rsid w:val="00F77959"/>
    <w:rsid w:val="00F77B50"/>
    <w:rsid w:val="00F800A1"/>
    <w:rsid w:val="00F80648"/>
    <w:rsid w:val="00F80F80"/>
    <w:rsid w:val="00F810FA"/>
    <w:rsid w:val="00F81CE9"/>
    <w:rsid w:val="00F8238A"/>
    <w:rsid w:val="00F828B1"/>
    <w:rsid w:val="00F82A1C"/>
    <w:rsid w:val="00F82E7A"/>
    <w:rsid w:val="00F831C7"/>
    <w:rsid w:val="00F8331C"/>
    <w:rsid w:val="00F83A61"/>
    <w:rsid w:val="00F83F72"/>
    <w:rsid w:val="00F85117"/>
    <w:rsid w:val="00F85B6B"/>
    <w:rsid w:val="00F86053"/>
    <w:rsid w:val="00F865D8"/>
    <w:rsid w:val="00F86D48"/>
    <w:rsid w:val="00F87B6F"/>
    <w:rsid w:val="00F900AA"/>
    <w:rsid w:val="00F90263"/>
    <w:rsid w:val="00F90367"/>
    <w:rsid w:val="00F90C37"/>
    <w:rsid w:val="00F91FAD"/>
    <w:rsid w:val="00F9351A"/>
    <w:rsid w:val="00F937DA"/>
    <w:rsid w:val="00F93F45"/>
    <w:rsid w:val="00F94146"/>
    <w:rsid w:val="00F943EA"/>
    <w:rsid w:val="00F9466E"/>
    <w:rsid w:val="00F94671"/>
    <w:rsid w:val="00F94849"/>
    <w:rsid w:val="00F9511D"/>
    <w:rsid w:val="00F95710"/>
    <w:rsid w:val="00F96DCB"/>
    <w:rsid w:val="00F9726B"/>
    <w:rsid w:val="00FA030B"/>
    <w:rsid w:val="00FA0694"/>
    <w:rsid w:val="00FA06B6"/>
    <w:rsid w:val="00FA0924"/>
    <w:rsid w:val="00FA1037"/>
    <w:rsid w:val="00FA150A"/>
    <w:rsid w:val="00FA216C"/>
    <w:rsid w:val="00FA2443"/>
    <w:rsid w:val="00FA3073"/>
    <w:rsid w:val="00FA34F6"/>
    <w:rsid w:val="00FA4719"/>
    <w:rsid w:val="00FA4768"/>
    <w:rsid w:val="00FA4867"/>
    <w:rsid w:val="00FA529B"/>
    <w:rsid w:val="00FA5A9A"/>
    <w:rsid w:val="00FA5EC8"/>
    <w:rsid w:val="00FA65E3"/>
    <w:rsid w:val="00FA6D4B"/>
    <w:rsid w:val="00FA7729"/>
    <w:rsid w:val="00FB088C"/>
    <w:rsid w:val="00FB1365"/>
    <w:rsid w:val="00FB153F"/>
    <w:rsid w:val="00FB1D9E"/>
    <w:rsid w:val="00FB2934"/>
    <w:rsid w:val="00FB2F2D"/>
    <w:rsid w:val="00FB464F"/>
    <w:rsid w:val="00FB4745"/>
    <w:rsid w:val="00FB4B12"/>
    <w:rsid w:val="00FB5188"/>
    <w:rsid w:val="00FB52E5"/>
    <w:rsid w:val="00FB5C7E"/>
    <w:rsid w:val="00FB64E0"/>
    <w:rsid w:val="00FB7495"/>
    <w:rsid w:val="00FB78B4"/>
    <w:rsid w:val="00FC0A49"/>
    <w:rsid w:val="00FC12F3"/>
    <w:rsid w:val="00FC2C77"/>
    <w:rsid w:val="00FC34A7"/>
    <w:rsid w:val="00FC3A40"/>
    <w:rsid w:val="00FC3B44"/>
    <w:rsid w:val="00FC3DE6"/>
    <w:rsid w:val="00FC52EF"/>
    <w:rsid w:val="00FC571E"/>
    <w:rsid w:val="00FC6D10"/>
    <w:rsid w:val="00FD0794"/>
    <w:rsid w:val="00FD0F90"/>
    <w:rsid w:val="00FD132D"/>
    <w:rsid w:val="00FD1784"/>
    <w:rsid w:val="00FD1D8C"/>
    <w:rsid w:val="00FD22E4"/>
    <w:rsid w:val="00FD3343"/>
    <w:rsid w:val="00FD3539"/>
    <w:rsid w:val="00FD4086"/>
    <w:rsid w:val="00FD41DA"/>
    <w:rsid w:val="00FD4485"/>
    <w:rsid w:val="00FD4A31"/>
    <w:rsid w:val="00FD50F7"/>
    <w:rsid w:val="00FD527C"/>
    <w:rsid w:val="00FD535A"/>
    <w:rsid w:val="00FD56BA"/>
    <w:rsid w:val="00FD5C9E"/>
    <w:rsid w:val="00FD6B25"/>
    <w:rsid w:val="00FD6C96"/>
    <w:rsid w:val="00FD78D9"/>
    <w:rsid w:val="00FD7DC5"/>
    <w:rsid w:val="00FE0AF6"/>
    <w:rsid w:val="00FE0EEE"/>
    <w:rsid w:val="00FE0F0F"/>
    <w:rsid w:val="00FE14C4"/>
    <w:rsid w:val="00FE233E"/>
    <w:rsid w:val="00FE2369"/>
    <w:rsid w:val="00FE252C"/>
    <w:rsid w:val="00FE27CA"/>
    <w:rsid w:val="00FE393C"/>
    <w:rsid w:val="00FE3F00"/>
    <w:rsid w:val="00FE4723"/>
    <w:rsid w:val="00FE5555"/>
    <w:rsid w:val="00FE71E0"/>
    <w:rsid w:val="00FE7207"/>
    <w:rsid w:val="00FE7859"/>
    <w:rsid w:val="00FF02FF"/>
    <w:rsid w:val="00FF11DA"/>
    <w:rsid w:val="00FF2288"/>
    <w:rsid w:val="00FF36A3"/>
    <w:rsid w:val="00FF3909"/>
    <w:rsid w:val="00FF3DEA"/>
    <w:rsid w:val="00FF3FED"/>
    <w:rsid w:val="00FF53CB"/>
    <w:rsid w:val="00FF5A72"/>
    <w:rsid w:val="00FF6412"/>
    <w:rsid w:val="00FF6B97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43884D"/>
  <w15:chartTrackingRefBased/>
  <w15:docId w15:val="{672A8697-FCD4-451C-8C90-373A483B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color w:val="000080"/>
      <w:sz w:val="4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45469"/>
    <w:pPr>
      <w:keepNext/>
      <w:jc w:val="center"/>
      <w:outlineLvl w:val="1"/>
    </w:pPr>
    <w:rPr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84546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454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845469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45469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D0014"/>
    <w:pPr>
      <w:spacing w:before="240" w:after="60"/>
      <w:outlineLvl w:val="6"/>
    </w:pPr>
    <w:rPr>
      <w:rFonts w:ascii="Calibri" w:hAnsi="Calibri"/>
      <w:lang w:val="x-none" w:eastAsia="zh-CN"/>
    </w:rPr>
  </w:style>
  <w:style w:type="paragraph" w:styleId="Nagwek8">
    <w:name w:val="heading 8"/>
    <w:basedOn w:val="Normalny"/>
    <w:next w:val="Normalny"/>
    <w:link w:val="Nagwek8Znak"/>
    <w:qFormat/>
    <w:rsid w:val="00845469"/>
    <w:p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D0014"/>
    <w:pPr>
      <w:spacing w:before="240" w:after="60"/>
      <w:outlineLvl w:val="8"/>
    </w:pPr>
    <w:rPr>
      <w:rFonts w:ascii="Cambria" w:hAnsi="Cambria"/>
      <w:sz w:val="22"/>
      <w:szCs w:val="22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45469"/>
    <w:rPr>
      <w:sz w:val="24"/>
    </w:rPr>
  </w:style>
  <w:style w:type="character" w:customStyle="1" w:styleId="Nagwek3Znak">
    <w:name w:val="Nagłówek 3 Znak"/>
    <w:link w:val="Nagwek3"/>
    <w:rsid w:val="00845469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8454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845469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845469"/>
    <w:rPr>
      <w:b/>
      <w:bCs/>
      <w:sz w:val="22"/>
      <w:szCs w:val="22"/>
    </w:rPr>
  </w:style>
  <w:style w:type="character" w:customStyle="1" w:styleId="Nagwek8Znak">
    <w:name w:val="Nagłówek 8 Znak"/>
    <w:link w:val="Nagwek8"/>
    <w:rsid w:val="00845469"/>
    <w:rPr>
      <w:i/>
      <w:iCs/>
      <w:sz w:val="24"/>
      <w:szCs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  <w:color w:val="000080"/>
      <w:sz w:val="52"/>
      <w:lang w:val="x-none" w:eastAsia="x-none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xbig">
    <w:name w:val="xbig"/>
    <w:basedOn w:val="Normalny"/>
    <w:rPr>
      <w:rFonts w:ascii="Arial" w:eastAsia="Arial Unicode MS" w:hAnsi="Arial" w:cs="Arial"/>
      <w:color w:val="000000"/>
      <w:sz w:val="18"/>
      <w:szCs w:val="18"/>
    </w:rPr>
  </w:style>
  <w:style w:type="character" w:styleId="UyteHipercze">
    <w:name w:val="FollowedHyperlink"/>
    <w:uiPriority w:val="99"/>
    <w:rPr>
      <w:color w:val="800080"/>
      <w:u w:val="single"/>
    </w:rPr>
  </w:style>
  <w:style w:type="paragraph" w:styleId="Tekstpodstawowy">
    <w:name w:val="Body Text"/>
    <w:basedOn w:val="Normalny"/>
    <w:link w:val="TekstpodstawowyZnak"/>
    <w:pPr>
      <w:spacing w:line="360" w:lineRule="auto"/>
      <w:jc w:val="center"/>
    </w:pPr>
    <w:rPr>
      <w:b/>
      <w:bCs/>
      <w:sz w:val="28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84546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845469"/>
    <w:rPr>
      <w:sz w:val="24"/>
      <w:szCs w:val="24"/>
    </w:rPr>
  </w:style>
  <w:style w:type="paragraph" w:styleId="Tekstdymka">
    <w:name w:val="Balloon Text"/>
    <w:basedOn w:val="Normalny"/>
    <w:link w:val="TekstdymkaZnak"/>
    <w:rsid w:val="0084546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4546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4546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5469"/>
  </w:style>
  <w:style w:type="paragraph" w:styleId="Stopka">
    <w:name w:val="footer"/>
    <w:basedOn w:val="Normalny"/>
    <w:link w:val="StopkaZnak"/>
    <w:rsid w:val="0084546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845469"/>
  </w:style>
  <w:style w:type="character" w:styleId="Numerstrony">
    <w:name w:val="page number"/>
    <w:basedOn w:val="Domylnaczcionkaakapitu"/>
    <w:rsid w:val="00845469"/>
  </w:style>
  <w:style w:type="paragraph" w:styleId="Tekstpodstawowy2">
    <w:name w:val="Body Text 2"/>
    <w:basedOn w:val="Normalny"/>
    <w:link w:val="Tekstpodstawowy2Znak"/>
    <w:rsid w:val="00845469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845469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4546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45469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84546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45469"/>
    <w:rPr>
      <w:sz w:val="16"/>
      <w:szCs w:val="16"/>
    </w:rPr>
  </w:style>
  <w:style w:type="paragraph" w:customStyle="1" w:styleId="Tekstpodstawowy21">
    <w:name w:val="Tekst podstawowy 21"/>
    <w:basedOn w:val="Normalny"/>
    <w:rsid w:val="00845469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St4-punkt">
    <w:name w:val="St4-punkt"/>
    <w:basedOn w:val="Normalny"/>
    <w:rsid w:val="00845469"/>
    <w:pPr>
      <w:autoSpaceDE w:val="0"/>
      <w:autoSpaceDN w:val="0"/>
      <w:ind w:left="680" w:hanging="340"/>
      <w:jc w:val="both"/>
    </w:pPr>
  </w:style>
  <w:style w:type="paragraph" w:customStyle="1" w:styleId="BodyText21">
    <w:name w:val="Body Text 21"/>
    <w:basedOn w:val="Normalny"/>
    <w:rsid w:val="00845469"/>
    <w:pPr>
      <w:autoSpaceDE w:val="0"/>
      <w:autoSpaceDN w:val="0"/>
      <w:jc w:val="both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845469"/>
    <w:rPr>
      <w:rFonts w:ascii="Arial" w:hAnsi="Arial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845469"/>
    <w:rPr>
      <w:rFonts w:ascii="Arial" w:hAnsi="Arial" w:cs="Arial"/>
    </w:rPr>
  </w:style>
  <w:style w:type="paragraph" w:customStyle="1" w:styleId="BodyTextIndent31">
    <w:name w:val="Body Text Indent 31"/>
    <w:basedOn w:val="Normalny"/>
    <w:rsid w:val="00845469"/>
    <w:pPr>
      <w:tabs>
        <w:tab w:val="left" w:pos="851"/>
      </w:tabs>
      <w:ind w:left="851"/>
    </w:pPr>
    <w:rPr>
      <w:szCs w:val="20"/>
    </w:rPr>
  </w:style>
  <w:style w:type="paragraph" w:customStyle="1" w:styleId="pkt">
    <w:name w:val="pkt"/>
    <w:basedOn w:val="Normalny"/>
    <w:link w:val="pktZnak"/>
    <w:rsid w:val="00845469"/>
    <w:pPr>
      <w:spacing w:before="60" w:after="60"/>
      <w:ind w:left="851" w:hanging="295"/>
      <w:jc w:val="both"/>
    </w:pPr>
    <w:rPr>
      <w:lang w:val="x-none" w:eastAsia="x-none"/>
    </w:rPr>
  </w:style>
  <w:style w:type="character" w:styleId="Pogrubienie">
    <w:name w:val="Strong"/>
    <w:qFormat/>
    <w:rsid w:val="00845469"/>
    <w:rPr>
      <w:b/>
      <w:bCs/>
    </w:rPr>
  </w:style>
  <w:style w:type="character" w:customStyle="1" w:styleId="trescstrony1">
    <w:name w:val="tresc_strony1"/>
    <w:rsid w:val="00845469"/>
    <w:rPr>
      <w:rFonts w:ascii="Arial" w:hAnsi="Arial" w:cs="Arial" w:hint="default"/>
      <w:color w:val="000000"/>
      <w:sz w:val="15"/>
      <w:szCs w:val="15"/>
    </w:rPr>
  </w:style>
  <w:style w:type="paragraph" w:customStyle="1" w:styleId="Zawartotabeli">
    <w:name w:val="Zawartość tabeli"/>
    <w:basedOn w:val="Normalny"/>
    <w:rsid w:val="00845469"/>
    <w:pPr>
      <w:suppressLineNumbers/>
      <w:suppressAutoHyphens/>
    </w:pPr>
    <w:rPr>
      <w:lang w:eastAsia="ar-SA"/>
    </w:rPr>
  </w:style>
  <w:style w:type="paragraph" w:styleId="Mapadokumentu">
    <w:name w:val="Document Map"/>
    <w:aliases w:val="Plan dokumentu"/>
    <w:basedOn w:val="Normalny"/>
    <w:link w:val="MapadokumentuZnak2"/>
    <w:rsid w:val="00845469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2">
    <w:name w:val="Mapa dokumentu Znak2"/>
    <w:aliases w:val="Plan dokumentu Znak2"/>
    <w:link w:val="Mapadokumentu"/>
    <w:rsid w:val="00845469"/>
    <w:rPr>
      <w:rFonts w:ascii="Tahoma" w:hAnsi="Tahoma" w:cs="Tahoma"/>
      <w:sz w:val="24"/>
      <w:szCs w:val="24"/>
      <w:shd w:val="clear" w:color="auto" w:fill="000080"/>
    </w:rPr>
  </w:style>
  <w:style w:type="paragraph" w:customStyle="1" w:styleId="ZnakZnak1ZnakZnakZnak">
    <w:name w:val="Znak Znak1 Znak Znak Znak"/>
    <w:basedOn w:val="Normalny"/>
    <w:rsid w:val="00845469"/>
    <w:rPr>
      <w:rFonts w:ascii="Arial" w:hAnsi="Arial" w:cs="Arial"/>
    </w:rPr>
  </w:style>
  <w:style w:type="paragraph" w:customStyle="1" w:styleId="ZnakZnak1">
    <w:name w:val="Znak Znak1"/>
    <w:basedOn w:val="Normalny"/>
    <w:uiPriority w:val="99"/>
    <w:rsid w:val="00DA1441"/>
    <w:rPr>
      <w:rFonts w:ascii="Arial" w:hAnsi="Arial" w:cs="Arial"/>
    </w:rPr>
  </w:style>
  <w:style w:type="paragraph" w:customStyle="1" w:styleId="Default">
    <w:name w:val="Default"/>
    <w:rsid w:val="00EC4C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4">
    <w:name w:val="CM24"/>
    <w:basedOn w:val="Default"/>
    <w:next w:val="Default"/>
    <w:rsid w:val="00EC4C4F"/>
    <w:rPr>
      <w:color w:val="auto"/>
    </w:rPr>
  </w:style>
  <w:style w:type="character" w:customStyle="1" w:styleId="apple-style-span">
    <w:name w:val="apple-style-span"/>
    <w:rsid w:val="00126666"/>
    <w:rPr>
      <w:rFonts w:cs="Times New Roman"/>
    </w:rPr>
  </w:style>
  <w:style w:type="table" w:styleId="Tabela-Siatka">
    <w:name w:val="Table Grid"/>
    <w:basedOn w:val="Standardowy"/>
    <w:rsid w:val="007722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Odstavec,CW_Lista,L1,Numerowanie,Akapit z listą5,T_SZ_List Paragraph,normalny tekst,Kolorowa lista — akcent 11,Akapit z listą BS,sw tekst,Wypunktowanie,Adresat stanowisko,lp1,List Paragraph2,wypunktowanie,Bullet Number,Body MS Bullet"/>
    <w:basedOn w:val="Normalny"/>
    <w:link w:val="AkapitzlistZnak"/>
    <w:uiPriority w:val="34"/>
    <w:qFormat/>
    <w:rsid w:val="00A214CD"/>
    <w:pPr>
      <w:ind w:left="708"/>
    </w:pPr>
  </w:style>
  <w:style w:type="character" w:customStyle="1" w:styleId="TytuZnak">
    <w:name w:val="Tytuł Znak"/>
    <w:link w:val="Tytu"/>
    <w:rsid w:val="0038514F"/>
    <w:rPr>
      <w:b/>
      <w:bCs/>
      <w:color w:val="000080"/>
      <w:sz w:val="52"/>
      <w:szCs w:val="24"/>
    </w:rPr>
  </w:style>
  <w:style w:type="paragraph" w:customStyle="1" w:styleId="Styl2">
    <w:name w:val="Styl2"/>
    <w:basedOn w:val="Normalny"/>
    <w:rsid w:val="0038514F"/>
    <w:pPr>
      <w:spacing w:line="320" w:lineRule="exact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AD3C2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AD3C2B"/>
    <w:rPr>
      <w:sz w:val="16"/>
      <w:szCs w:val="16"/>
    </w:rPr>
  </w:style>
  <w:style w:type="paragraph" w:styleId="Tekstblokowy">
    <w:name w:val="Block Text"/>
    <w:basedOn w:val="Normalny"/>
    <w:rsid w:val="004A193E"/>
    <w:pPr>
      <w:ind w:left="567" w:right="510" w:hanging="567"/>
    </w:pPr>
    <w:rPr>
      <w:b/>
      <w:color w:val="000000"/>
      <w:sz w:val="20"/>
    </w:rPr>
  </w:style>
  <w:style w:type="paragraph" w:customStyle="1" w:styleId="Joanna2">
    <w:name w:val="Joanna2"/>
    <w:rsid w:val="00E46C15"/>
    <w:pPr>
      <w:spacing w:before="240" w:line="360" w:lineRule="auto"/>
      <w:ind w:firstLine="709"/>
      <w:jc w:val="both"/>
    </w:pPr>
    <w:rPr>
      <w:rFonts w:ascii="Arial" w:hAnsi="Arial"/>
      <w:sz w:val="24"/>
    </w:rPr>
  </w:style>
  <w:style w:type="paragraph" w:customStyle="1" w:styleId="Senatorowie">
    <w:name w:val="Senatorowie"/>
    <w:basedOn w:val="Normalny"/>
    <w:rsid w:val="00E46C15"/>
    <w:pPr>
      <w:spacing w:line="360" w:lineRule="auto"/>
    </w:pPr>
    <w:rPr>
      <w:szCs w:val="20"/>
    </w:rPr>
  </w:style>
  <w:style w:type="paragraph" w:customStyle="1" w:styleId="TableContents">
    <w:name w:val="Table Contents"/>
    <w:basedOn w:val="Normalny"/>
    <w:rsid w:val="00235D7E"/>
    <w:pPr>
      <w:widowControl w:val="0"/>
      <w:suppressLineNumbers/>
      <w:suppressAutoHyphens/>
      <w:autoSpaceDN w:val="0"/>
      <w:textAlignment w:val="baseline"/>
    </w:pPr>
    <w:rPr>
      <w:rFonts w:eastAsia="DejaVu Sans" w:cs="DejaVu Sans"/>
      <w:kern w:val="3"/>
      <w:lang w:eastAsia="zh-CN" w:bidi="hi-IN"/>
    </w:rPr>
  </w:style>
  <w:style w:type="paragraph" w:customStyle="1" w:styleId="Stylpar">
    <w:name w:val="Styl_par"/>
    <w:basedOn w:val="Normalny"/>
    <w:next w:val="Normalny"/>
    <w:autoRedefine/>
    <w:rsid w:val="00AC7C22"/>
    <w:pPr>
      <w:spacing w:after="120"/>
      <w:jc w:val="center"/>
    </w:pPr>
    <w:rPr>
      <w:rFonts w:ascii="Arial" w:hAnsi="Arial" w:cs="Arial"/>
      <w:iCs/>
    </w:rPr>
  </w:style>
  <w:style w:type="character" w:customStyle="1" w:styleId="Stylzal">
    <w:name w:val="Styl_zal"/>
    <w:rsid w:val="00D92B47"/>
    <w:rPr>
      <w:i/>
      <w:iCs w:val="0"/>
      <w:color w:val="auto"/>
    </w:rPr>
  </w:style>
  <w:style w:type="character" w:styleId="Odwoaniedokomentarza">
    <w:name w:val="annotation reference"/>
    <w:rsid w:val="008D34C4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8D34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D34C4"/>
    <w:rPr>
      <w:b/>
      <w:bCs/>
    </w:rPr>
  </w:style>
  <w:style w:type="character" w:customStyle="1" w:styleId="Nagwek1Znak">
    <w:name w:val="Nagłówek 1 Znak"/>
    <w:link w:val="Nagwek1"/>
    <w:rsid w:val="00C56325"/>
    <w:rPr>
      <w:color w:val="000080"/>
      <w:sz w:val="40"/>
      <w:szCs w:val="24"/>
    </w:rPr>
  </w:style>
  <w:style w:type="character" w:customStyle="1" w:styleId="TekstpodstawowyZnak">
    <w:name w:val="Tekst podstawowy Znak"/>
    <w:link w:val="Tekstpodstawowy"/>
    <w:rsid w:val="00C56325"/>
    <w:rPr>
      <w:b/>
      <w:bCs/>
      <w:sz w:val="28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886E37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886E37"/>
    <w:rPr>
      <w:rFonts w:ascii="Consolas" w:eastAsia="Calibri" w:hAnsi="Consolas"/>
      <w:sz w:val="21"/>
      <w:szCs w:val="21"/>
      <w:lang w:eastAsia="en-US"/>
    </w:rPr>
  </w:style>
  <w:style w:type="paragraph" w:customStyle="1" w:styleId="Akapitzlist1">
    <w:name w:val="Akapit z listą1"/>
    <w:aliases w:val="Preambuła"/>
    <w:basedOn w:val="Normalny"/>
    <w:link w:val="ListParagraphChar"/>
    <w:rsid w:val="00886E37"/>
    <w:pPr>
      <w:spacing w:after="200" w:line="276" w:lineRule="auto"/>
      <w:ind w:left="720"/>
    </w:pPr>
    <w:rPr>
      <w:rFonts w:ascii="Calibri" w:hAnsi="Calibri"/>
      <w:sz w:val="22"/>
      <w:szCs w:val="22"/>
      <w:lang w:val="en-GB" w:eastAsia="en-US"/>
    </w:rPr>
  </w:style>
  <w:style w:type="paragraph" w:customStyle="1" w:styleId="ZnakZnak11">
    <w:name w:val="Znak Znak11"/>
    <w:basedOn w:val="Normalny"/>
    <w:rsid w:val="00794EDA"/>
    <w:pPr>
      <w:spacing w:line="360" w:lineRule="atLeast"/>
      <w:jc w:val="both"/>
    </w:pPr>
    <w:rPr>
      <w:szCs w:val="20"/>
    </w:rPr>
  </w:style>
  <w:style w:type="character" w:styleId="Odwoanieprzypisukocowego">
    <w:name w:val="endnote reference"/>
    <w:uiPriority w:val="99"/>
    <w:semiHidden/>
    <w:unhideWhenUsed/>
    <w:rsid w:val="00DC2D8E"/>
    <w:rPr>
      <w:vertAlign w:val="superscript"/>
    </w:rPr>
  </w:style>
  <w:style w:type="paragraph" w:customStyle="1" w:styleId="Standard">
    <w:name w:val="Standard"/>
    <w:rsid w:val="00CD338E"/>
    <w:pPr>
      <w:widowControl w:val="0"/>
      <w:suppressAutoHyphens/>
      <w:autoSpaceDN w:val="0"/>
      <w:textAlignment w:val="baseline"/>
    </w:pPr>
    <w:rPr>
      <w:rFonts w:eastAsia="DejaVu Sans" w:cs="DejaVu Sans"/>
      <w:kern w:val="3"/>
      <w:sz w:val="24"/>
      <w:szCs w:val="24"/>
      <w:lang w:eastAsia="zh-CN" w:bidi="hi-IN"/>
    </w:rPr>
  </w:style>
  <w:style w:type="paragraph" w:customStyle="1" w:styleId="Heading21">
    <w:name w:val="Heading 21"/>
    <w:basedOn w:val="Normalny"/>
    <w:next w:val="Normalny"/>
    <w:rsid w:val="00CD338E"/>
    <w:pPr>
      <w:keepNext/>
      <w:widowControl w:val="0"/>
      <w:suppressAutoHyphens/>
      <w:autoSpaceDN w:val="0"/>
      <w:spacing w:before="240" w:after="120"/>
      <w:textAlignment w:val="baseline"/>
      <w:outlineLvl w:val="1"/>
    </w:pPr>
    <w:rPr>
      <w:rFonts w:ascii="Arial" w:eastAsia="DejaVu Sans" w:hAnsi="Arial" w:cs="DejaVu Sans"/>
      <w:b/>
      <w:bCs/>
      <w:i/>
      <w:iCs/>
      <w:kern w:val="3"/>
      <w:sz w:val="28"/>
      <w:szCs w:val="28"/>
      <w:lang w:eastAsia="zh-CN" w:bidi="hi-IN"/>
    </w:rPr>
  </w:style>
  <w:style w:type="paragraph" w:customStyle="1" w:styleId="TableContentsuser">
    <w:name w:val="Table Contents (user)"/>
    <w:basedOn w:val="Standard"/>
    <w:rsid w:val="00CD338E"/>
    <w:pPr>
      <w:suppressLineNumbers/>
    </w:pPr>
  </w:style>
  <w:style w:type="paragraph" w:customStyle="1" w:styleId="p0">
    <w:name w:val="p0"/>
    <w:basedOn w:val="Normalny"/>
    <w:uiPriority w:val="99"/>
    <w:rsid w:val="0036699A"/>
    <w:pPr>
      <w:widowControl w:val="0"/>
      <w:tabs>
        <w:tab w:val="left" w:pos="720"/>
      </w:tabs>
      <w:suppressAutoHyphens/>
      <w:autoSpaceDE w:val="0"/>
      <w:spacing w:line="240" w:lineRule="atLeast"/>
      <w:jc w:val="both"/>
    </w:pPr>
    <w:rPr>
      <w:rFonts w:ascii="Arial" w:hAnsi="Arial"/>
      <w:lang w:eastAsia="ar-SA"/>
    </w:rPr>
  </w:style>
  <w:style w:type="paragraph" w:customStyle="1" w:styleId="Textbody">
    <w:name w:val="Text body"/>
    <w:basedOn w:val="Normalny"/>
    <w:rsid w:val="00E71957"/>
    <w:pPr>
      <w:widowControl w:val="0"/>
      <w:suppressAutoHyphens/>
      <w:autoSpaceDN w:val="0"/>
      <w:spacing w:after="120"/>
      <w:textAlignment w:val="baseline"/>
    </w:pPr>
    <w:rPr>
      <w:rFonts w:eastAsia="DejaVu Sans" w:cs="DejaVu Sans"/>
      <w:kern w:val="3"/>
      <w:lang w:eastAsia="zh-CN" w:bidi="hi-IN"/>
    </w:rPr>
  </w:style>
  <w:style w:type="numbering" w:customStyle="1" w:styleId="List1">
    <w:name w:val="List 1"/>
    <w:basedOn w:val="Bezlisty"/>
    <w:rsid w:val="00E71957"/>
    <w:pPr>
      <w:numPr>
        <w:numId w:val="4"/>
      </w:numPr>
    </w:pPr>
  </w:style>
  <w:style w:type="paragraph" w:customStyle="1" w:styleId="Heading11">
    <w:name w:val="Heading 11"/>
    <w:basedOn w:val="Normalny"/>
    <w:next w:val="Normalny"/>
    <w:rsid w:val="00AC42BB"/>
    <w:pPr>
      <w:keepNext/>
      <w:widowControl w:val="0"/>
      <w:suppressAutoHyphens/>
      <w:autoSpaceDN w:val="0"/>
      <w:spacing w:before="240" w:after="120"/>
      <w:textAlignment w:val="baseline"/>
      <w:outlineLvl w:val="0"/>
    </w:pPr>
    <w:rPr>
      <w:rFonts w:ascii="Arial" w:eastAsia="Droid Sans Fallback" w:hAnsi="Arial" w:cs="Lohit Hindi"/>
      <w:b/>
      <w:bCs/>
      <w:kern w:val="3"/>
      <w:sz w:val="28"/>
      <w:szCs w:val="28"/>
      <w:lang w:eastAsia="zh-CN" w:bidi="hi-IN"/>
    </w:rPr>
  </w:style>
  <w:style w:type="paragraph" w:styleId="Bezodstpw">
    <w:name w:val="No Spacing"/>
    <w:uiPriority w:val="1"/>
    <w:qFormat/>
    <w:rsid w:val="00BD59EB"/>
    <w:rPr>
      <w:rFonts w:ascii="Calibri" w:eastAsia="Calibri" w:hAnsi="Calibri" w:cs="Calibri"/>
      <w:sz w:val="22"/>
      <w:szCs w:val="22"/>
      <w:lang w:eastAsia="en-US"/>
    </w:rPr>
  </w:style>
  <w:style w:type="paragraph" w:customStyle="1" w:styleId="WW-Heading2">
    <w:name w:val="WW-Heading 2"/>
    <w:basedOn w:val="Standard"/>
    <w:next w:val="Standard"/>
    <w:rsid w:val="00342BE8"/>
    <w:pPr>
      <w:keepNext/>
      <w:autoSpaceDN/>
      <w:spacing w:before="240" w:after="120"/>
    </w:pPr>
    <w:rPr>
      <w:rFonts w:ascii="Arial" w:hAnsi="Arial" w:cs="Arial"/>
      <w:b/>
      <w:bCs/>
      <w:i/>
      <w:iCs/>
      <w:kern w:val="1"/>
      <w:sz w:val="28"/>
      <w:szCs w:val="28"/>
      <w:lang w:eastAsia="hi-IN"/>
    </w:rPr>
  </w:style>
  <w:style w:type="character" w:customStyle="1" w:styleId="Domylnaczcionkaakapitu1">
    <w:name w:val="Domyślna czcionka akapitu1"/>
    <w:rsid w:val="00342BE8"/>
  </w:style>
  <w:style w:type="character" w:customStyle="1" w:styleId="Nagwek7Znak">
    <w:name w:val="Nagłówek 7 Znak"/>
    <w:link w:val="Nagwek7"/>
    <w:rsid w:val="00BD0014"/>
    <w:rPr>
      <w:rFonts w:ascii="Calibri" w:hAnsi="Calibri" w:cs="Calibri"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BD0014"/>
    <w:rPr>
      <w:rFonts w:ascii="Cambria" w:hAnsi="Cambria" w:cs="Cambria"/>
      <w:sz w:val="22"/>
      <w:szCs w:val="22"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BD0014"/>
  </w:style>
  <w:style w:type="character" w:customStyle="1" w:styleId="WW8Num1z0">
    <w:name w:val="WW8Num1z0"/>
    <w:rsid w:val="00BD0014"/>
    <w:rPr>
      <w:rFonts w:ascii="Symbol" w:hAnsi="Symbol" w:cs="Symbol"/>
    </w:rPr>
  </w:style>
  <w:style w:type="character" w:customStyle="1" w:styleId="WW8Num1z1">
    <w:name w:val="WW8Num1z1"/>
    <w:rsid w:val="00BD0014"/>
  </w:style>
  <w:style w:type="character" w:customStyle="1" w:styleId="WW8Num1z2">
    <w:name w:val="WW8Num1z2"/>
    <w:rsid w:val="00BD0014"/>
  </w:style>
  <w:style w:type="character" w:customStyle="1" w:styleId="WW8Num1z3">
    <w:name w:val="WW8Num1z3"/>
    <w:rsid w:val="00BD0014"/>
  </w:style>
  <w:style w:type="character" w:customStyle="1" w:styleId="WW8Num1z4">
    <w:name w:val="WW8Num1z4"/>
    <w:rsid w:val="00BD0014"/>
  </w:style>
  <w:style w:type="character" w:customStyle="1" w:styleId="WW8Num1z5">
    <w:name w:val="WW8Num1z5"/>
    <w:rsid w:val="00BD0014"/>
  </w:style>
  <w:style w:type="character" w:customStyle="1" w:styleId="WW8Num1z6">
    <w:name w:val="WW8Num1z6"/>
    <w:rsid w:val="00BD0014"/>
  </w:style>
  <w:style w:type="character" w:customStyle="1" w:styleId="WW8Num1z7">
    <w:name w:val="WW8Num1z7"/>
    <w:rsid w:val="00BD0014"/>
  </w:style>
  <w:style w:type="character" w:customStyle="1" w:styleId="WW8Num1z8">
    <w:name w:val="WW8Num1z8"/>
    <w:rsid w:val="00BD0014"/>
  </w:style>
  <w:style w:type="character" w:customStyle="1" w:styleId="WW8Num2z0">
    <w:name w:val="WW8Num2z0"/>
    <w:rsid w:val="00BD0014"/>
    <w:rPr>
      <w:rFonts w:ascii="Symbol" w:hAnsi="Symbol" w:cs="Times New Roman"/>
    </w:rPr>
  </w:style>
  <w:style w:type="character" w:customStyle="1" w:styleId="WW8Num3z0">
    <w:name w:val="WW8Num3z0"/>
    <w:rsid w:val="00BD0014"/>
    <w:rPr>
      <w:rFonts w:ascii="Symbol" w:hAnsi="Symbol" w:cs="Times New Roman"/>
    </w:rPr>
  </w:style>
  <w:style w:type="character" w:customStyle="1" w:styleId="WW8Num4z0">
    <w:name w:val="WW8Num4z0"/>
    <w:rsid w:val="00BD0014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BD0014"/>
  </w:style>
  <w:style w:type="character" w:customStyle="1" w:styleId="WW8Num4z2">
    <w:name w:val="WW8Num4z2"/>
    <w:rsid w:val="00BD0014"/>
  </w:style>
  <w:style w:type="character" w:customStyle="1" w:styleId="WW8Num4z3">
    <w:name w:val="WW8Num4z3"/>
    <w:rsid w:val="00BD0014"/>
  </w:style>
  <w:style w:type="character" w:customStyle="1" w:styleId="WW8Num4z4">
    <w:name w:val="WW8Num4z4"/>
    <w:rsid w:val="00BD0014"/>
  </w:style>
  <w:style w:type="character" w:customStyle="1" w:styleId="WW8Num4z5">
    <w:name w:val="WW8Num4z5"/>
    <w:rsid w:val="00BD0014"/>
  </w:style>
  <w:style w:type="character" w:customStyle="1" w:styleId="WW8Num4z6">
    <w:name w:val="WW8Num4z6"/>
    <w:rsid w:val="00BD0014"/>
  </w:style>
  <w:style w:type="character" w:customStyle="1" w:styleId="WW8Num4z7">
    <w:name w:val="WW8Num4z7"/>
    <w:rsid w:val="00BD0014"/>
  </w:style>
  <w:style w:type="character" w:customStyle="1" w:styleId="WW8Num4z8">
    <w:name w:val="WW8Num4z8"/>
    <w:rsid w:val="00BD0014"/>
  </w:style>
  <w:style w:type="character" w:customStyle="1" w:styleId="WW8Num5z0">
    <w:name w:val="WW8Num5z0"/>
    <w:rsid w:val="00BD0014"/>
    <w:rPr>
      <w:rFonts w:ascii="Symbol" w:hAnsi="Symbol" w:cs="Symbol"/>
    </w:rPr>
  </w:style>
  <w:style w:type="character" w:customStyle="1" w:styleId="WW8Num6z0">
    <w:name w:val="WW8Num6z0"/>
    <w:rsid w:val="00BD0014"/>
    <w:rPr>
      <w:rFonts w:ascii="Arial" w:eastAsia="Calibri" w:hAnsi="Arial" w:cs="Arial"/>
    </w:rPr>
  </w:style>
  <w:style w:type="character" w:customStyle="1" w:styleId="WW8Num7z0">
    <w:name w:val="WW8Num7z0"/>
    <w:rsid w:val="00BD0014"/>
    <w:rPr>
      <w:rFonts w:ascii="Symbol" w:hAnsi="Symbol" w:cs="Symbol"/>
    </w:rPr>
  </w:style>
  <w:style w:type="character" w:customStyle="1" w:styleId="WW8Num7z1">
    <w:name w:val="WW8Num7z1"/>
    <w:rsid w:val="00BD0014"/>
  </w:style>
  <w:style w:type="character" w:customStyle="1" w:styleId="WW8Num7z2">
    <w:name w:val="WW8Num7z2"/>
    <w:rsid w:val="00BD0014"/>
  </w:style>
  <w:style w:type="character" w:customStyle="1" w:styleId="WW8Num7z3">
    <w:name w:val="WW8Num7z3"/>
    <w:rsid w:val="00BD0014"/>
  </w:style>
  <w:style w:type="character" w:customStyle="1" w:styleId="WW8Num7z4">
    <w:name w:val="WW8Num7z4"/>
    <w:rsid w:val="00BD0014"/>
  </w:style>
  <w:style w:type="character" w:customStyle="1" w:styleId="WW8Num7z5">
    <w:name w:val="WW8Num7z5"/>
    <w:rsid w:val="00BD0014"/>
  </w:style>
  <w:style w:type="character" w:customStyle="1" w:styleId="WW8Num7z6">
    <w:name w:val="WW8Num7z6"/>
    <w:rsid w:val="00BD0014"/>
    <w:rPr>
      <w:rFonts w:cs="Arial"/>
    </w:rPr>
  </w:style>
  <w:style w:type="character" w:customStyle="1" w:styleId="WW8Num7z7">
    <w:name w:val="WW8Num7z7"/>
    <w:rsid w:val="00BD0014"/>
  </w:style>
  <w:style w:type="character" w:customStyle="1" w:styleId="WW8Num7z8">
    <w:name w:val="WW8Num7z8"/>
    <w:rsid w:val="00BD0014"/>
  </w:style>
  <w:style w:type="character" w:customStyle="1" w:styleId="WW8Num8z0">
    <w:name w:val="WW8Num8z0"/>
    <w:rsid w:val="00BD0014"/>
    <w:rPr>
      <w:rFonts w:ascii="Arial" w:eastAsia="Calibri" w:hAnsi="Arial" w:cs="Arial"/>
    </w:rPr>
  </w:style>
  <w:style w:type="character" w:customStyle="1" w:styleId="WW8Num8z1">
    <w:name w:val="WW8Num8z1"/>
    <w:rsid w:val="00BD0014"/>
    <w:rPr>
      <w:b w:val="0"/>
    </w:rPr>
  </w:style>
  <w:style w:type="character" w:customStyle="1" w:styleId="WW8Num8z2">
    <w:name w:val="WW8Num8z2"/>
    <w:rsid w:val="00BD0014"/>
    <w:rPr>
      <w:b/>
    </w:rPr>
  </w:style>
  <w:style w:type="character" w:customStyle="1" w:styleId="WW8Num8z6">
    <w:name w:val="WW8Num8z6"/>
    <w:rsid w:val="00BD0014"/>
    <w:rPr>
      <w:rFonts w:ascii="Arial" w:eastAsia="Times New Roman" w:hAnsi="Arial" w:cs="Arial"/>
      <w:b/>
    </w:rPr>
  </w:style>
  <w:style w:type="character" w:customStyle="1" w:styleId="WW8Num9z0">
    <w:name w:val="WW8Num9z0"/>
    <w:rsid w:val="00BD0014"/>
    <w:rPr>
      <w:rFonts w:cs="Arial"/>
      <w:b w:val="0"/>
    </w:rPr>
  </w:style>
  <w:style w:type="character" w:customStyle="1" w:styleId="WW8Num9z1">
    <w:name w:val="WW8Num9z1"/>
    <w:rsid w:val="00BD0014"/>
    <w:rPr>
      <w:rFonts w:cs="Arial"/>
    </w:rPr>
  </w:style>
  <w:style w:type="character" w:customStyle="1" w:styleId="WW8Num9z3">
    <w:name w:val="WW8Num9z3"/>
    <w:rsid w:val="00BD0014"/>
  </w:style>
  <w:style w:type="character" w:customStyle="1" w:styleId="WW8Num9z4">
    <w:name w:val="WW8Num9z4"/>
    <w:rsid w:val="00BD0014"/>
  </w:style>
  <w:style w:type="character" w:customStyle="1" w:styleId="WW8Num9z5">
    <w:name w:val="WW8Num9z5"/>
    <w:rsid w:val="00BD0014"/>
  </w:style>
  <w:style w:type="character" w:customStyle="1" w:styleId="WW8Num9z7">
    <w:name w:val="WW8Num9z7"/>
    <w:rsid w:val="00BD0014"/>
  </w:style>
  <w:style w:type="character" w:customStyle="1" w:styleId="WW8Num9z8">
    <w:name w:val="WW8Num9z8"/>
    <w:rsid w:val="00BD0014"/>
  </w:style>
  <w:style w:type="character" w:customStyle="1" w:styleId="WW8Num10z0">
    <w:name w:val="WW8Num10z0"/>
    <w:rsid w:val="00BD0014"/>
    <w:rPr>
      <w:rFonts w:ascii="Arial" w:eastAsia="Calibri" w:hAnsi="Arial" w:cs="Arial"/>
    </w:rPr>
  </w:style>
  <w:style w:type="character" w:customStyle="1" w:styleId="WW8Num11z0">
    <w:name w:val="WW8Num11z0"/>
    <w:rsid w:val="00BD0014"/>
    <w:rPr>
      <w:rFonts w:ascii="Symbol" w:hAnsi="Symbol" w:cs="Symbol"/>
    </w:rPr>
  </w:style>
  <w:style w:type="character" w:customStyle="1" w:styleId="WW8Num12z0">
    <w:name w:val="WW8Num12z0"/>
    <w:rsid w:val="00BD0014"/>
    <w:rPr>
      <w:rFonts w:cs="Arial"/>
      <w:b w:val="0"/>
    </w:rPr>
  </w:style>
  <w:style w:type="character" w:customStyle="1" w:styleId="WW8Num13z0">
    <w:name w:val="WW8Num13z0"/>
    <w:rsid w:val="00BD0014"/>
    <w:rPr>
      <w:rFonts w:ascii="Symbol" w:hAnsi="Symbol" w:cs="Symbol"/>
    </w:rPr>
  </w:style>
  <w:style w:type="character" w:customStyle="1" w:styleId="WW8Num13z1">
    <w:name w:val="WW8Num13z1"/>
    <w:rsid w:val="00BD0014"/>
  </w:style>
  <w:style w:type="character" w:customStyle="1" w:styleId="WW8Num13z2">
    <w:name w:val="WW8Num13z2"/>
    <w:rsid w:val="00BD0014"/>
  </w:style>
  <w:style w:type="character" w:customStyle="1" w:styleId="WW8Num13z3">
    <w:name w:val="WW8Num13z3"/>
    <w:rsid w:val="00BD0014"/>
  </w:style>
  <w:style w:type="character" w:customStyle="1" w:styleId="WW8Num13z4">
    <w:name w:val="WW8Num13z4"/>
    <w:rsid w:val="00BD0014"/>
  </w:style>
  <w:style w:type="character" w:customStyle="1" w:styleId="WW8Num13z5">
    <w:name w:val="WW8Num13z5"/>
    <w:rsid w:val="00BD0014"/>
  </w:style>
  <w:style w:type="character" w:customStyle="1" w:styleId="WW8Num13z6">
    <w:name w:val="WW8Num13z6"/>
    <w:rsid w:val="00BD0014"/>
  </w:style>
  <w:style w:type="character" w:customStyle="1" w:styleId="WW8Num13z7">
    <w:name w:val="WW8Num13z7"/>
    <w:rsid w:val="00BD0014"/>
  </w:style>
  <w:style w:type="character" w:customStyle="1" w:styleId="WW8Num13z8">
    <w:name w:val="WW8Num13z8"/>
    <w:rsid w:val="00BD0014"/>
  </w:style>
  <w:style w:type="character" w:customStyle="1" w:styleId="WW8Num14z0">
    <w:name w:val="WW8Num14z0"/>
    <w:rsid w:val="00BD0014"/>
    <w:rPr>
      <w:rFonts w:cs="Arial"/>
      <w:b w:val="0"/>
    </w:rPr>
  </w:style>
  <w:style w:type="character" w:customStyle="1" w:styleId="WW8Num14z1">
    <w:name w:val="WW8Num14z1"/>
    <w:rsid w:val="00BD0014"/>
    <w:rPr>
      <w:i w:val="0"/>
    </w:rPr>
  </w:style>
  <w:style w:type="character" w:customStyle="1" w:styleId="WW8Num14z2">
    <w:name w:val="WW8Num14z2"/>
    <w:rsid w:val="00BD0014"/>
  </w:style>
  <w:style w:type="character" w:customStyle="1" w:styleId="WW8Num14z4">
    <w:name w:val="WW8Num14z4"/>
    <w:rsid w:val="00BD0014"/>
  </w:style>
  <w:style w:type="character" w:customStyle="1" w:styleId="WW8Num14z5">
    <w:name w:val="WW8Num14z5"/>
    <w:rsid w:val="00BD0014"/>
  </w:style>
  <w:style w:type="character" w:customStyle="1" w:styleId="WW8Num14z6">
    <w:name w:val="WW8Num14z6"/>
    <w:rsid w:val="00BD0014"/>
  </w:style>
  <w:style w:type="character" w:customStyle="1" w:styleId="WW8Num14z7">
    <w:name w:val="WW8Num14z7"/>
    <w:rsid w:val="00BD0014"/>
  </w:style>
  <w:style w:type="character" w:customStyle="1" w:styleId="WW8Num14z8">
    <w:name w:val="WW8Num14z8"/>
    <w:rsid w:val="00BD0014"/>
  </w:style>
  <w:style w:type="character" w:customStyle="1" w:styleId="WW8Num15z0">
    <w:name w:val="WW8Num15z0"/>
    <w:rsid w:val="00BD0014"/>
    <w:rPr>
      <w:rFonts w:cs="Arial"/>
      <w:b w:val="0"/>
    </w:rPr>
  </w:style>
  <w:style w:type="character" w:customStyle="1" w:styleId="WW8Num15z1">
    <w:name w:val="WW8Num15z1"/>
    <w:rsid w:val="00BD0014"/>
  </w:style>
  <w:style w:type="character" w:customStyle="1" w:styleId="WW8Num15z2">
    <w:name w:val="WW8Num15z2"/>
    <w:rsid w:val="00BD0014"/>
  </w:style>
  <w:style w:type="character" w:customStyle="1" w:styleId="WW8Num15z3">
    <w:name w:val="WW8Num15z3"/>
    <w:rsid w:val="00BD0014"/>
  </w:style>
  <w:style w:type="character" w:customStyle="1" w:styleId="WW8Num15z4">
    <w:name w:val="WW8Num15z4"/>
    <w:rsid w:val="00BD0014"/>
  </w:style>
  <w:style w:type="character" w:customStyle="1" w:styleId="WW8Num15z5">
    <w:name w:val="WW8Num15z5"/>
    <w:rsid w:val="00BD0014"/>
  </w:style>
  <w:style w:type="character" w:customStyle="1" w:styleId="WW8Num15z6">
    <w:name w:val="WW8Num15z6"/>
    <w:rsid w:val="00BD0014"/>
  </w:style>
  <w:style w:type="character" w:customStyle="1" w:styleId="WW8Num15z7">
    <w:name w:val="WW8Num15z7"/>
    <w:rsid w:val="00BD0014"/>
  </w:style>
  <w:style w:type="character" w:customStyle="1" w:styleId="WW8Num15z8">
    <w:name w:val="WW8Num15z8"/>
    <w:rsid w:val="00BD0014"/>
  </w:style>
  <w:style w:type="character" w:customStyle="1" w:styleId="WW8Num16z0">
    <w:name w:val="WW8Num16z0"/>
    <w:rsid w:val="00BD0014"/>
  </w:style>
  <w:style w:type="character" w:customStyle="1" w:styleId="WW8Num17z0">
    <w:name w:val="WW8Num17z0"/>
    <w:rsid w:val="00BD0014"/>
    <w:rPr>
      <w:rFonts w:ascii="Symbol" w:hAnsi="Symbol" w:cs="Symbol"/>
    </w:rPr>
  </w:style>
  <w:style w:type="character" w:customStyle="1" w:styleId="WW8Num17z1">
    <w:name w:val="WW8Num17z1"/>
    <w:rsid w:val="00BD0014"/>
    <w:rPr>
      <w:b w:val="0"/>
    </w:rPr>
  </w:style>
  <w:style w:type="character" w:customStyle="1" w:styleId="WW8Num17z2">
    <w:name w:val="WW8Num17z2"/>
    <w:rsid w:val="00BD0014"/>
    <w:rPr>
      <w:b/>
    </w:rPr>
  </w:style>
  <w:style w:type="character" w:customStyle="1" w:styleId="WW8Num17z3">
    <w:name w:val="WW8Num17z3"/>
    <w:rsid w:val="00BD0014"/>
  </w:style>
  <w:style w:type="character" w:customStyle="1" w:styleId="WW8Num17z4">
    <w:name w:val="WW8Num17z4"/>
    <w:rsid w:val="00BD0014"/>
  </w:style>
  <w:style w:type="character" w:customStyle="1" w:styleId="WW8Num17z5">
    <w:name w:val="WW8Num17z5"/>
    <w:rsid w:val="00BD0014"/>
  </w:style>
  <w:style w:type="character" w:customStyle="1" w:styleId="WW8Num17z6">
    <w:name w:val="WW8Num17z6"/>
    <w:rsid w:val="00BD0014"/>
    <w:rPr>
      <w:rFonts w:ascii="Arial" w:eastAsia="Times New Roman" w:hAnsi="Arial" w:cs="Arial"/>
      <w:b/>
    </w:rPr>
  </w:style>
  <w:style w:type="character" w:customStyle="1" w:styleId="WW8Num17z7">
    <w:name w:val="WW8Num17z7"/>
    <w:rsid w:val="00BD0014"/>
  </w:style>
  <w:style w:type="character" w:customStyle="1" w:styleId="WW8Num17z8">
    <w:name w:val="WW8Num17z8"/>
    <w:rsid w:val="00BD0014"/>
  </w:style>
  <w:style w:type="character" w:customStyle="1" w:styleId="WW8Num18z0">
    <w:name w:val="WW8Num18z0"/>
    <w:rsid w:val="00BD0014"/>
    <w:rPr>
      <w:rFonts w:cs="Arial"/>
      <w:b w:val="0"/>
    </w:rPr>
  </w:style>
  <w:style w:type="character" w:customStyle="1" w:styleId="WW8Num18z1">
    <w:name w:val="WW8Num18z1"/>
    <w:rsid w:val="00BD0014"/>
    <w:rPr>
      <w:rFonts w:ascii="Arial" w:hAnsi="Arial" w:cs="Arial"/>
    </w:rPr>
  </w:style>
  <w:style w:type="character" w:customStyle="1" w:styleId="WW8Num18z2">
    <w:name w:val="WW8Num18z2"/>
    <w:rsid w:val="00BD0014"/>
    <w:rPr>
      <w:rFonts w:ascii="Symbol" w:hAnsi="Symbol" w:cs="Symbol"/>
    </w:rPr>
  </w:style>
  <w:style w:type="character" w:customStyle="1" w:styleId="WW8Num18z3">
    <w:name w:val="WW8Num18z3"/>
    <w:rsid w:val="00BD0014"/>
  </w:style>
  <w:style w:type="character" w:customStyle="1" w:styleId="WW8Num18z4">
    <w:name w:val="WW8Num18z4"/>
    <w:rsid w:val="00BD0014"/>
  </w:style>
  <w:style w:type="character" w:customStyle="1" w:styleId="WW8Num18z5">
    <w:name w:val="WW8Num18z5"/>
    <w:rsid w:val="00BD0014"/>
  </w:style>
  <w:style w:type="character" w:customStyle="1" w:styleId="WW8Num18z6">
    <w:name w:val="WW8Num18z6"/>
    <w:rsid w:val="00BD0014"/>
  </w:style>
  <w:style w:type="character" w:customStyle="1" w:styleId="WW8Num18z7">
    <w:name w:val="WW8Num18z7"/>
    <w:rsid w:val="00BD0014"/>
  </w:style>
  <w:style w:type="character" w:customStyle="1" w:styleId="WW8Num18z8">
    <w:name w:val="WW8Num18z8"/>
    <w:rsid w:val="00BD0014"/>
  </w:style>
  <w:style w:type="character" w:customStyle="1" w:styleId="WW8Num19z0">
    <w:name w:val="WW8Num19z0"/>
    <w:rsid w:val="00BD0014"/>
    <w:rPr>
      <w:rFonts w:cs="Arial"/>
    </w:rPr>
  </w:style>
  <w:style w:type="character" w:customStyle="1" w:styleId="WW8Num20z0">
    <w:name w:val="WW8Num20z0"/>
    <w:rsid w:val="00BD0014"/>
    <w:rPr>
      <w:rFonts w:cs="Arial"/>
    </w:rPr>
  </w:style>
  <w:style w:type="character" w:customStyle="1" w:styleId="WW8Num21z0">
    <w:name w:val="WW8Num21z0"/>
    <w:rsid w:val="00BD0014"/>
    <w:rPr>
      <w:rFonts w:ascii="Arial" w:eastAsia="Times New Roman" w:hAnsi="Arial" w:cs="Arial"/>
    </w:rPr>
  </w:style>
  <w:style w:type="character" w:customStyle="1" w:styleId="WW8Num21z1">
    <w:name w:val="WW8Num21z1"/>
    <w:rsid w:val="00BD0014"/>
  </w:style>
  <w:style w:type="character" w:customStyle="1" w:styleId="WW8Num21z2">
    <w:name w:val="WW8Num21z2"/>
    <w:rsid w:val="00BD0014"/>
  </w:style>
  <w:style w:type="character" w:customStyle="1" w:styleId="WW8Num21z3">
    <w:name w:val="WW8Num21z3"/>
    <w:rsid w:val="00BD0014"/>
  </w:style>
  <w:style w:type="character" w:customStyle="1" w:styleId="WW8Num21z4">
    <w:name w:val="WW8Num21z4"/>
    <w:rsid w:val="00BD0014"/>
  </w:style>
  <w:style w:type="character" w:customStyle="1" w:styleId="WW8Num21z5">
    <w:name w:val="WW8Num21z5"/>
    <w:rsid w:val="00BD0014"/>
  </w:style>
  <w:style w:type="character" w:customStyle="1" w:styleId="WW8Num21z6">
    <w:name w:val="WW8Num21z6"/>
    <w:rsid w:val="00BD0014"/>
  </w:style>
  <w:style w:type="character" w:customStyle="1" w:styleId="WW8Num21z7">
    <w:name w:val="WW8Num21z7"/>
    <w:rsid w:val="00BD0014"/>
  </w:style>
  <w:style w:type="character" w:customStyle="1" w:styleId="WW8Num21z8">
    <w:name w:val="WW8Num21z8"/>
    <w:rsid w:val="00BD0014"/>
  </w:style>
  <w:style w:type="character" w:customStyle="1" w:styleId="WW8Num22z0">
    <w:name w:val="WW8Num22z0"/>
    <w:rsid w:val="00BD0014"/>
    <w:rPr>
      <w:rFonts w:ascii="Symbol" w:hAnsi="Symbol" w:cs="Symbol"/>
    </w:rPr>
  </w:style>
  <w:style w:type="character" w:customStyle="1" w:styleId="WW8Num22z1">
    <w:name w:val="WW8Num22z1"/>
    <w:rsid w:val="00BD0014"/>
    <w:rPr>
      <w:rFonts w:ascii="Courier New" w:hAnsi="Courier New" w:cs="Courier New"/>
    </w:rPr>
  </w:style>
  <w:style w:type="character" w:customStyle="1" w:styleId="WW8Num22z2">
    <w:name w:val="WW8Num22z2"/>
    <w:rsid w:val="00BD0014"/>
    <w:rPr>
      <w:rFonts w:ascii="Wingdings" w:hAnsi="Wingdings" w:cs="Wingdings"/>
    </w:rPr>
  </w:style>
  <w:style w:type="character" w:customStyle="1" w:styleId="WW8Num23z0">
    <w:name w:val="WW8Num23z0"/>
    <w:rsid w:val="00BD0014"/>
    <w:rPr>
      <w:rFonts w:ascii="Symbol" w:hAnsi="Symbol" w:cs="Symbol"/>
    </w:rPr>
  </w:style>
  <w:style w:type="character" w:customStyle="1" w:styleId="WW8Num23z1">
    <w:name w:val="WW8Num23z1"/>
    <w:rsid w:val="00BD0014"/>
    <w:rPr>
      <w:b w:val="0"/>
    </w:rPr>
  </w:style>
  <w:style w:type="character" w:customStyle="1" w:styleId="WW8Num23z2">
    <w:name w:val="WW8Num23z2"/>
    <w:rsid w:val="00BD0014"/>
    <w:rPr>
      <w:b/>
    </w:rPr>
  </w:style>
  <w:style w:type="character" w:customStyle="1" w:styleId="WW8Num24z0">
    <w:name w:val="WW8Num24z0"/>
    <w:rsid w:val="00BD0014"/>
    <w:rPr>
      <w:rFonts w:cs="Arial"/>
    </w:rPr>
  </w:style>
  <w:style w:type="character" w:customStyle="1" w:styleId="WW8Num25z0">
    <w:name w:val="WW8Num25z0"/>
    <w:rsid w:val="00BD0014"/>
    <w:rPr>
      <w:b w:val="0"/>
    </w:rPr>
  </w:style>
  <w:style w:type="character" w:customStyle="1" w:styleId="WW8Num25z1">
    <w:name w:val="WW8Num25z1"/>
    <w:rsid w:val="00BD0014"/>
    <w:rPr>
      <w:rFonts w:ascii="Times New Roman" w:hAnsi="Times New Roman" w:cs="Times New Roman"/>
    </w:rPr>
  </w:style>
  <w:style w:type="character" w:customStyle="1" w:styleId="WW8Num25z2">
    <w:name w:val="WW8Num25z2"/>
    <w:rsid w:val="00BD0014"/>
    <w:rPr>
      <w:rFonts w:ascii="Symbol" w:hAnsi="Symbol" w:cs="Symbol"/>
    </w:rPr>
  </w:style>
  <w:style w:type="character" w:customStyle="1" w:styleId="WW8Num25z3">
    <w:name w:val="WW8Num25z3"/>
    <w:rsid w:val="00BD0014"/>
  </w:style>
  <w:style w:type="character" w:customStyle="1" w:styleId="WW8Num25z4">
    <w:name w:val="WW8Num25z4"/>
    <w:rsid w:val="00BD0014"/>
  </w:style>
  <w:style w:type="character" w:customStyle="1" w:styleId="WW8Num25z5">
    <w:name w:val="WW8Num25z5"/>
    <w:rsid w:val="00BD0014"/>
  </w:style>
  <w:style w:type="character" w:customStyle="1" w:styleId="WW8Num25z6">
    <w:name w:val="WW8Num25z6"/>
    <w:rsid w:val="00BD0014"/>
  </w:style>
  <w:style w:type="character" w:customStyle="1" w:styleId="WW8Num25z7">
    <w:name w:val="WW8Num25z7"/>
    <w:rsid w:val="00BD0014"/>
  </w:style>
  <w:style w:type="character" w:customStyle="1" w:styleId="WW8Num25z8">
    <w:name w:val="WW8Num25z8"/>
    <w:rsid w:val="00BD0014"/>
  </w:style>
  <w:style w:type="character" w:customStyle="1" w:styleId="WW8Num26z0">
    <w:name w:val="WW8Num26z0"/>
    <w:rsid w:val="00BD0014"/>
    <w:rPr>
      <w:b/>
    </w:rPr>
  </w:style>
  <w:style w:type="character" w:customStyle="1" w:styleId="WW8Num26z1">
    <w:name w:val="WW8Num26z1"/>
    <w:rsid w:val="00BD0014"/>
    <w:rPr>
      <w:rFonts w:ascii="Arial" w:eastAsia="Times New Roman" w:hAnsi="Arial" w:cs="Arial"/>
    </w:rPr>
  </w:style>
  <w:style w:type="character" w:customStyle="1" w:styleId="WW8Num26z2">
    <w:name w:val="WW8Num26z2"/>
    <w:rsid w:val="00BD0014"/>
  </w:style>
  <w:style w:type="character" w:customStyle="1" w:styleId="WW8Num26z3">
    <w:name w:val="WW8Num26z3"/>
    <w:rsid w:val="00BD0014"/>
  </w:style>
  <w:style w:type="character" w:customStyle="1" w:styleId="WW8Num26z4">
    <w:name w:val="WW8Num26z4"/>
    <w:rsid w:val="00BD0014"/>
  </w:style>
  <w:style w:type="character" w:customStyle="1" w:styleId="WW8Num26z5">
    <w:name w:val="WW8Num26z5"/>
    <w:rsid w:val="00BD0014"/>
  </w:style>
  <w:style w:type="character" w:customStyle="1" w:styleId="WW8Num26z6">
    <w:name w:val="WW8Num26z6"/>
    <w:rsid w:val="00BD0014"/>
  </w:style>
  <w:style w:type="character" w:customStyle="1" w:styleId="WW8Num26z7">
    <w:name w:val="WW8Num26z7"/>
    <w:rsid w:val="00BD0014"/>
  </w:style>
  <w:style w:type="character" w:customStyle="1" w:styleId="WW8Num26z8">
    <w:name w:val="WW8Num26z8"/>
    <w:rsid w:val="00BD0014"/>
  </w:style>
  <w:style w:type="character" w:customStyle="1" w:styleId="WW8Num27z0">
    <w:name w:val="WW8Num27z0"/>
    <w:rsid w:val="00BD0014"/>
    <w:rPr>
      <w:b w:val="0"/>
    </w:rPr>
  </w:style>
  <w:style w:type="character" w:customStyle="1" w:styleId="WW8Num28z0">
    <w:name w:val="WW8Num28z0"/>
    <w:rsid w:val="00BD0014"/>
    <w:rPr>
      <w:b/>
    </w:rPr>
  </w:style>
  <w:style w:type="character" w:customStyle="1" w:styleId="WW8Num29z0">
    <w:name w:val="WW8Num29z0"/>
    <w:rsid w:val="00BD0014"/>
    <w:rPr>
      <w:b w:val="0"/>
    </w:rPr>
  </w:style>
  <w:style w:type="character" w:customStyle="1" w:styleId="WW8Num29z1">
    <w:name w:val="WW8Num29z1"/>
    <w:rsid w:val="00BD0014"/>
    <w:rPr>
      <w:rFonts w:ascii="Courier New" w:hAnsi="Courier New" w:cs="Courier New"/>
    </w:rPr>
  </w:style>
  <w:style w:type="character" w:customStyle="1" w:styleId="WW8Num29z2">
    <w:name w:val="WW8Num29z2"/>
    <w:rsid w:val="00BD0014"/>
    <w:rPr>
      <w:rFonts w:ascii="Wingdings" w:hAnsi="Wingdings" w:cs="Wingdings"/>
    </w:rPr>
  </w:style>
  <w:style w:type="character" w:customStyle="1" w:styleId="WW8Num30z0">
    <w:name w:val="WW8Num30z0"/>
    <w:rsid w:val="00BD0014"/>
    <w:rPr>
      <w:rFonts w:ascii="Arial" w:eastAsia="Times New Roman" w:hAnsi="Arial" w:cs="Arial"/>
    </w:rPr>
  </w:style>
  <w:style w:type="character" w:customStyle="1" w:styleId="WW8Num30z1">
    <w:name w:val="WW8Num30z1"/>
    <w:rsid w:val="00BD0014"/>
  </w:style>
  <w:style w:type="character" w:customStyle="1" w:styleId="WW8Num30z2">
    <w:name w:val="WW8Num30z2"/>
    <w:rsid w:val="00BD0014"/>
  </w:style>
  <w:style w:type="character" w:customStyle="1" w:styleId="WW8Num30z3">
    <w:name w:val="WW8Num30z3"/>
    <w:rsid w:val="00BD0014"/>
  </w:style>
  <w:style w:type="character" w:customStyle="1" w:styleId="WW8Num30z4">
    <w:name w:val="WW8Num30z4"/>
    <w:rsid w:val="00BD0014"/>
  </w:style>
  <w:style w:type="character" w:customStyle="1" w:styleId="WW8Num30z5">
    <w:name w:val="WW8Num30z5"/>
    <w:rsid w:val="00BD0014"/>
  </w:style>
  <w:style w:type="character" w:customStyle="1" w:styleId="WW8Num30z6">
    <w:name w:val="WW8Num30z6"/>
    <w:rsid w:val="00BD0014"/>
  </w:style>
  <w:style w:type="character" w:customStyle="1" w:styleId="WW8Num30z7">
    <w:name w:val="WW8Num30z7"/>
    <w:rsid w:val="00BD0014"/>
  </w:style>
  <w:style w:type="character" w:customStyle="1" w:styleId="WW8Num30z8">
    <w:name w:val="WW8Num30z8"/>
    <w:rsid w:val="00BD0014"/>
  </w:style>
  <w:style w:type="character" w:customStyle="1" w:styleId="WW8Num31z0">
    <w:name w:val="WW8Num31z0"/>
    <w:rsid w:val="00BD0014"/>
    <w:rPr>
      <w:rFonts w:ascii="Symbol" w:hAnsi="Symbol" w:cs="Symbol"/>
    </w:rPr>
  </w:style>
  <w:style w:type="character" w:customStyle="1" w:styleId="WW8Num31z1">
    <w:name w:val="WW8Num31z1"/>
    <w:rsid w:val="00BD0014"/>
    <w:rPr>
      <w:rFonts w:ascii="Courier New" w:hAnsi="Courier New" w:cs="Courier New"/>
    </w:rPr>
  </w:style>
  <w:style w:type="character" w:customStyle="1" w:styleId="WW8Num31z2">
    <w:name w:val="WW8Num31z2"/>
    <w:rsid w:val="00BD0014"/>
    <w:rPr>
      <w:rFonts w:ascii="Wingdings" w:hAnsi="Wingdings" w:cs="Wingdings"/>
    </w:rPr>
  </w:style>
  <w:style w:type="character" w:customStyle="1" w:styleId="WW8Num32z0">
    <w:name w:val="WW8Num32z0"/>
    <w:rsid w:val="00BD0014"/>
    <w:rPr>
      <w:rFonts w:ascii="Arial" w:hAnsi="Arial" w:cs="Arial"/>
    </w:rPr>
  </w:style>
  <w:style w:type="character" w:customStyle="1" w:styleId="WW8Num32z1">
    <w:name w:val="WW8Num32z1"/>
    <w:rsid w:val="00BD0014"/>
    <w:rPr>
      <w:rFonts w:ascii="Times New Roman" w:eastAsia="Times New Roman" w:hAnsi="Times New Roman" w:cs="Times New Roman"/>
      <w:b w:val="0"/>
      <w:i w:val="0"/>
    </w:rPr>
  </w:style>
  <w:style w:type="character" w:customStyle="1" w:styleId="WW8Num32z2">
    <w:name w:val="WW8Num32z2"/>
    <w:rsid w:val="00BD0014"/>
  </w:style>
  <w:style w:type="character" w:customStyle="1" w:styleId="WW8Num32z3">
    <w:name w:val="WW8Num32z3"/>
    <w:rsid w:val="00BD0014"/>
  </w:style>
  <w:style w:type="character" w:customStyle="1" w:styleId="WW8Num32z4">
    <w:name w:val="WW8Num32z4"/>
    <w:rsid w:val="00BD0014"/>
  </w:style>
  <w:style w:type="character" w:customStyle="1" w:styleId="WW8Num32z5">
    <w:name w:val="WW8Num32z5"/>
    <w:rsid w:val="00BD0014"/>
  </w:style>
  <w:style w:type="character" w:customStyle="1" w:styleId="WW8Num32z6">
    <w:name w:val="WW8Num32z6"/>
    <w:rsid w:val="00BD0014"/>
  </w:style>
  <w:style w:type="character" w:customStyle="1" w:styleId="WW8Num32z7">
    <w:name w:val="WW8Num32z7"/>
    <w:rsid w:val="00BD0014"/>
  </w:style>
  <w:style w:type="character" w:customStyle="1" w:styleId="WW8Num32z8">
    <w:name w:val="WW8Num32z8"/>
    <w:rsid w:val="00BD0014"/>
  </w:style>
  <w:style w:type="character" w:customStyle="1" w:styleId="WW8Num33z0">
    <w:name w:val="WW8Num33z0"/>
    <w:rsid w:val="00BD0014"/>
    <w:rPr>
      <w:rFonts w:cs="Arial"/>
      <w:b/>
    </w:rPr>
  </w:style>
  <w:style w:type="character" w:customStyle="1" w:styleId="WW8Num34z0">
    <w:name w:val="WW8Num34z0"/>
    <w:rsid w:val="00BD0014"/>
    <w:rPr>
      <w:b w:val="0"/>
    </w:rPr>
  </w:style>
  <w:style w:type="character" w:customStyle="1" w:styleId="WW8Num35z0">
    <w:name w:val="WW8Num35z0"/>
    <w:rsid w:val="00BD0014"/>
    <w:rPr>
      <w:rFonts w:ascii="Symbol" w:hAnsi="Symbol" w:cs="Symbol"/>
    </w:rPr>
  </w:style>
  <w:style w:type="character" w:customStyle="1" w:styleId="WW8Num35z1">
    <w:name w:val="WW8Num35z1"/>
    <w:rsid w:val="00BD0014"/>
    <w:rPr>
      <w:rFonts w:ascii="Courier New" w:hAnsi="Courier New" w:cs="Courier New"/>
    </w:rPr>
  </w:style>
  <w:style w:type="character" w:customStyle="1" w:styleId="WW8Num35z2">
    <w:name w:val="WW8Num35z2"/>
    <w:rsid w:val="00BD0014"/>
    <w:rPr>
      <w:rFonts w:ascii="Wingdings" w:hAnsi="Wingdings" w:cs="Wingdings"/>
    </w:rPr>
  </w:style>
  <w:style w:type="character" w:customStyle="1" w:styleId="WW8Num36z0">
    <w:name w:val="WW8Num36z0"/>
    <w:rsid w:val="00BD0014"/>
    <w:rPr>
      <w:b w:val="0"/>
    </w:rPr>
  </w:style>
  <w:style w:type="character" w:customStyle="1" w:styleId="WW8Num9z6">
    <w:name w:val="WW8Num9z6"/>
    <w:rsid w:val="00BD0014"/>
    <w:rPr>
      <w:rFonts w:cs="Arial"/>
    </w:rPr>
  </w:style>
  <w:style w:type="character" w:customStyle="1" w:styleId="Absatz-Standardschriftart">
    <w:name w:val="Absatz-Standardschriftart"/>
    <w:rsid w:val="00BD0014"/>
  </w:style>
  <w:style w:type="character" w:customStyle="1" w:styleId="WW8Num19z1">
    <w:name w:val="WW8Num19z1"/>
    <w:rsid w:val="00BD0014"/>
    <w:rPr>
      <w:b w:val="0"/>
    </w:rPr>
  </w:style>
  <w:style w:type="character" w:customStyle="1" w:styleId="WW8Num19z2">
    <w:name w:val="WW8Num19z2"/>
    <w:rsid w:val="00BD0014"/>
    <w:rPr>
      <w:b/>
    </w:rPr>
  </w:style>
  <w:style w:type="character" w:customStyle="1" w:styleId="WW8Num19z6">
    <w:name w:val="WW8Num19z6"/>
    <w:rsid w:val="00BD0014"/>
    <w:rPr>
      <w:rFonts w:ascii="Arial" w:eastAsia="Times New Roman" w:hAnsi="Arial" w:cs="Arial"/>
      <w:b/>
    </w:rPr>
  </w:style>
  <w:style w:type="character" w:customStyle="1" w:styleId="WW8Num20z1">
    <w:name w:val="WW8Num20z1"/>
    <w:rsid w:val="00BD0014"/>
    <w:rPr>
      <w:rFonts w:ascii="Times New Roman" w:hAnsi="Times New Roman" w:cs="Arial"/>
    </w:rPr>
  </w:style>
  <w:style w:type="character" w:customStyle="1" w:styleId="WW8Num20z2">
    <w:name w:val="WW8Num20z2"/>
    <w:rsid w:val="00BD0014"/>
    <w:rPr>
      <w:rFonts w:ascii="Symbol" w:hAnsi="Symbol" w:cs="Symbol"/>
    </w:rPr>
  </w:style>
  <w:style w:type="character" w:customStyle="1" w:styleId="WW8Num36z1">
    <w:name w:val="WW8Num36z1"/>
    <w:rsid w:val="00BD0014"/>
    <w:rPr>
      <w:i w:val="0"/>
    </w:rPr>
  </w:style>
  <w:style w:type="character" w:customStyle="1" w:styleId="WW8Num36z4">
    <w:name w:val="WW8Num36z4"/>
    <w:rsid w:val="00BD0014"/>
    <w:rPr>
      <w:rFonts w:ascii="Arial" w:eastAsia="Times New Roman" w:hAnsi="Arial" w:cs="Arial"/>
    </w:rPr>
  </w:style>
  <w:style w:type="character" w:customStyle="1" w:styleId="WW8Num38z0">
    <w:name w:val="WW8Num38z0"/>
    <w:rsid w:val="00BD0014"/>
    <w:rPr>
      <w:b w:val="0"/>
    </w:rPr>
  </w:style>
  <w:style w:type="character" w:customStyle="1" w:styleId="WW8Num38z1">
    <w:name w:val="WW8Num38z1"/>
    <w:rsid w:val="00BD0014"/>
    <w:rPr>
      <w:i w:val="0"/>
    </w:rPr>
  </w:style>
  <w:style w:type="character" w:customStyle="1" w:styleId="WW8Num39z0">
    <w:name w:val="WW8Num39z0"/>
    <w:rsid w:val="00BD0014"/>
    <w:rPr>
      <w:b w:val="0"/>
      <w:i w:val="0"/>
    </w:rPr>
  </w:style>
  <w:style w:type="character" w:customStyle="1" w:styleId="WW8Num39z1">
    <w:name w:val="WW8Num39z1"/>
    <w:rsid w:val="00BD0014"/>
    <w:rPr>
      <w:rFonts w:ascii="Arial" w:eastAsia="Times New Roman" w:hAnsi="Arial" w:cs="Arial"/>
      <w:b w:val="0"/>
    </w:rPr>
  </w:style>
  <w:style w:type="character" w:customStyle="1" w:styleId="WW8Num40z0">
    <w:name w:val="WW8Num40z0"/>
    <w:rsid w:val="00BD0014"/>
    <w:rPr>
      <w:b w:val="0"/>
    </w:rPr>
  </w:style>
  <w:style w:type="character" w:customStyle="1" w:styleId="WW8Num43z0">
    <w:name w:val="WW8Num43z0"/>
    <w:rsid w:val="00BD0014"/>
    <w:rPr>
      <w:b w:val="0"/>
    </w:rPr>
  </w:style>
  <w:style w:type="character" w:customStyle="1" w:styleId="WW8Num43z1">
    <w:name w:val="WW8Num43z1"/>
    <w:rsid w:val="00BD0014"/>
    <w:rPr>
      <w:i w:val="0"/>
    </w:rPr>
  </w:style>
  <w:style w:type="character" w:customStyle="1" w:styleId="WW8Num45z1">
    <w:name w:val="WW8Num45z1"/>
    <w:rsid w:val="00BD0014"/>
    <w:rPr>
      <w:i w:val="0"/>
    </w:rPr>
  </w:style>
  <w:style w:type="character" w:customStyle="1" w:styleId="WW8Num52z0">
    <w:name w:val="WW8Num52z0"/>
    <w:rsid w:val="00BD0014"/>
    <w:rPr>
      <w:rFonts w:ascii="Symbol" w:hAnsi="Symbol" w:cs="Symbol"/>
    </w:rPr>
  </w:style>
  <w:style w:type="character" w:customStyle="1" w:styleId="WW8Num52z1">
    <w:name w:val="WW8Num52z1"/>
    <w:rsid w:val="00BD0014"/>
    <w:rPr>
      <w:rFonts w:ascii="Courier New" w:hAnsi="Courier New" w:cs="Courier New"/>
    </w:rPr>
  </w:style>
  <w:style w:type="character" w:customStyle="1" w:styleId="WW8Num52z2">
    <w:name w:val="WW8Num52z2"/>
    <w:rsid w:val="00BD0014"/>
    <w:rPr>
      <w:rFonts w:ascii="Wingdings" w:hAnsi="Wingdings" w:cs="Wingdings"/>
    </w:rPr>
  </w:style>
  <w:style w:type="character" w:customStyle="1" w:styleId="WW8Num53z0">
    <w:name w:val="WW8Num53z0"/>
    <w:rsid w:val="00BD0014"/>
    <w:rPr>
      <w:b w:val="0"/>
    </w:rPr>
  </w:style>
  <w:style w:type="character" w:customStyle="1" w:styleId="WW8Num54z0">
    <w:name w:val="WW8Num54z0"/>
    <w:rsid w:val="00BD0014"/>
    <w:rPr>
      <w:rFonts w:ascii="Symbol" w:hAnsi="Symbol" w:cs="Symbol"/>
    </w:rPr>
  </w:style>
  <w:style w:type="character" w:customStyle="1" w:styleId="WW8Num54z1">
    <w:name w:val="WW8Num54z1"/>
    <w:rsid w:val="00BD0014"/>
    <w:rPr>
      <w:rFonts w:ascii="Courier New" w:hAnsi="Courier New" w:cs="Courier New"/>
    </w:rPr>
  </w:style>
  <w:style w:type="character" w:customStyle="1" w:styleId="WW8Num54z2">
    <w:name w:val="WW8Num54z2"/>
    <w:rsid w:val="00BD0014"/>
    <w:rPr>
      <w:rFonts w:ascii="Wingdings" w:hAnsi="Wingdings" w:cs="Wingdings"/>
    </w:rPr>
  </w:style>
  <w:style w:type="character" w:customStyle="1" w:styleId="WW8Num55z0">
    <w:name w:val="WW8Num55z0"/>
    <w:rsid w:val="00BD0014"/>
    <w:rPr>
      <w:rFonts w:ascii="Arial" w:eastAsia="Times New Roman" w:hAnsi="Arial" w:cs="Arial"/>
    </w:rPr>
  </w:style>
  <w:style w:type="character" w:customStyle="1" w:styleId="WW8Num57z0">
    <w:name w:val="WW8Num57z0"/>
    <w:rsid w:val="00BD0014"/>
    <w:rPr>
      <w:rFonts w:ascii="Symbol" w:hAnsi="Symbol" w:cs="Symbol"/>
    </w:rPr>
  </w:style>
  <w:style w:type="character" w:customStyle="1" w:styleId="WW8Num57z1">
    <w:name w:val="WW8Num57z1"/>
    <w:rsid w:val="00BD0014"/>
    <w:rPr>
      <w:rFonts w:ascii="Courier New" w:hAnsi="Courier New" w:cs="Courier New"/>
    </w:rPr>
  </w:style>
  <w:style w:type="character" w:customStyle="1" w:styleId="WW8Num57z2">
    <w:name w:val="WW8Num57z2"/>
    <w:rsid w:val="00BD0014"/>
    <w:rPr>
      <w:rFonts w:ascii="Wingdings" w:hAnsi="Wingdings" w:cs="Wingdings"/>
    </w:rPr>
  </w:style>
  <w:style w:type="character" w:customStyle="1" w:styleId="WW8Num58z0">
    <w:name w:val="WW8Num58z0"/>
    <w:rsid w:val="00BD0014"/>
    <w:rPr>
      <w:rFonts w:ascii="Arial" w:eastAsia="Times New Roman" w:hAnsi="Arial" w:cs="Arial"/>
    </w:rPr>
  </w:style>
  <w:style w:type="character" w:customStyle="1" w:styleId="WW8Num59z0">
    <w:name w:val="WW8Num59z0"/>
    <w:rsid w:val="00BD0014"/>
    <w:rPr>
      <w:b w:val="0"/>
    </w:rPr>
  </w:style>
  <w:style w:type="character" w:customStyle="1" w:styleId="WW8Num59z1">
    <w:name w:val="WW8Num59z1"/>
    <w:rsid w:val="00BD0014"/>
    <w:rPr>
      <w:rFonts w:ascii="Times New Roman" w:hAnsi="Times New Roman" w:cs="Times New Roman"/>
    </w:rPr>
  </w:style>
  <w:style w:type="character" w:customStyle="1" w:styleId="WW8Num59z2">
    <w:name w:val="WW8Num59z2"/>
    <w:rsid w:val="00BD0014"/>
    <w:rPr>
      <w:rFonts w:ascii="Symbol" w:hAnsi="Symbol" w:cs="Symbol"/>
    </w:rPr>
  </w:style>
  <w:style w:type="character" w:customStyle="1" w:styleId="WW8Num60z1">
    <w:name w:val="WW8Num60z1"/>
    <w:rsid w:val="00BD0014"/>
    <w:rPr>
      <w:rFonts w:ascii="Arial" w:eastAsia="Times New Roman" w:hAnsi="Arial" w:cs="Arial"/>
    </w:rPr>
  </w:style>
  <w:style w:type="character" w:customStyle="1" w:styleId="WW8Num62z0">
    <w:name w:val="WW8Num62z0"/>
    <w:rsid w:val="00BD0014"/>
    <w:rPr>
      <w:b w:val="0"/>
    </w:rPr>
  </w:style>
  <w:style w:type="character" w:customStyle="1" w:styleId="WW8Num63z0">
    <w:name w:val="WW8Num63z0"/>
    <w:rsid w:val="00BD0014"/>
    <w:rPr>
      <w:rFonts w:ascii="Times New Roman" w:eastAsia="Times New Roman" w:hAnsi="Times New Roman" w:cs="Times New Roman"/>
      <w:b w:val="0"/>
      <w:i w:val="0"/>
    </w:rPr>
  </w:style>
  <w:style w:type="character" w:customStyle="1" w:styleId="WW8Num64z0">
    <w:name w:val="WW8Num64z0"/>
    <w:rsid w:val="00BD0014"/>
    <w:rPr>
      <w:rFonts w:ascii="Arial" w:eastAsia="Times New Roman" w:hAnsi="Arial" w:cs="Arial"/>
      <w:b w:val="0"/>
    </w:rPr>
  </w:style>
  <w:style w:type="character" w:customStyle="1" w:styleId="WW8Num65z0">
    <w:name w:val="WW8Num65z0"/>
    <w:rsid w:val="00BD0014"/>
    <w:rPr>
      <w:rFonts w:ascii="Symbol" w:hAnsi="Symbol" w:cs="Symbol"/>
    </w:rPr>
  </w:style>
  <w:style w:type="character" w:customStyle="1" w:styleId="WW8Num65z1">
    <w:name w:val="WW8Num65z1"/>
    <w:rsid w:val="00BD0014"/>
    <w:rPr>
      <w:rFonts w:ascii="Courier New" w:hAnsi="Courier New" w:cs="Courier New"/>
    </w:rPr>
  </w:style>
  <w:style w:type="character" w:customStyle="1" w:styleId="WW8Num65z2">
    <w:name w:val="WW8Num65z2"/>
    <w:rsid w:val="00BD0014"/>
    <w:rPr>
      <w:rFonts w:ascii="Wingdings" w:hAnsi="Wingdings" w:cs="Wingdings"/>
    </w:rPr>
  </w:style>
  <w:style w:type="character" w:customStyle="1" w:styleId="WW8Num66z0">
    <w:name w:val="WW8Num66z0"/>
    <w:rsid w:val="00BD0014"/>
    <w:rPr>
      <w:rFonts w:ascii="Arial" w:eastAsia="Times New Roman" w:hAnsi="Arial" w:cs="Arial"/>
    </w:rPr>
  </w:style>
  <w:style w:type="character" w:customStyle="1" w:styleId="WW8Num67z0">
    <w:name w:val="WW8Num67z0"/>
    <w:rsid w:val="00BD0014"/>
    <w:rPr>
      <w:rFonts w:ascii="Symbol" w:hAnsi="Symbol" w:cs="Symbol"/>
    </w:rPr>
  </w:style>
  <w:style w:type="character" w:customStyle="1" w:styleId="WW8Num67z1">
    <w:name w:val="WW8Num67z1"/>
    <w:rsid w:val="00BD0014"/>
    <w:rPr>
      <w:rFonts w:ascii="Courier New" w:hAnsi="Courier New" w:cs="Courier New"/>
    </w:rPr>
  </w:style>
  <w:style w:type="character" w:customStyle="1" w:styleId="WW8Num67z2">
    <w:name w:val="WW8Num67z2"/>
    <w:rsid w:val="00BD0014"/>
    <w:rPr>
      <w:rFonts w:ascii="Wingdings" w:hAnsi="Wingdings" w:cs="Wingdings"/>
    </w:rPr>
  </w:style>
  <w:style w:type="character" w:customStyle="1" w:styleId="WW8Num68z0">
    <w:name w:val="WW8Num68z0"/>
    <w:rsid w:val="00BD0014"/>
    <w:rPr>
      <w:rFonts w:ascii="Arial" w:hAnsi="Arial" w:cs="Arial"/>
    </w:rPr>
  </w:style>
  <w:style w:type="character" w:customStyle="1" w:styleId="WW8Num68z1">
    <w:name w:val="WW8Num68z1"/>
    <w:rsid w:val="00BD0014"/>
    <w:rPr>
      <w:rFonts w:ascii="Times New Roman" w:eastAsia="Times New Roman" w:hAnsi="Times New Roman" w:cs="Times New Roman"/>
      <w:b w:val="0"/>
      <w:i w:val="0"/>
    </w:rPr>
  </w:style>
  <w:style w:type="character" w:customStyle="1" w:styleId="WW8Num70z0">
    <w:name w:val="WW8Num70z0"/>
    <w:rsid w:val="00BD0014"/>
    <w:rPr>
      <w:rFonts w:ascii="Symbol" w:hAnsi="Symbol" w:cs="Symbol"/>
    </w:rPr>
  </w:style>
  <w:style w:type="character" w:customStyle="1" w:styleId="WW8Num70z1">
    <w:name w:val="WW8Num70z1"/>
    <w:rsid w:val="00BD0014"/>
    <w:rPr>
      <w:rFonts w:ascii="Courier New" w:hAnsi="Courier New" w:cs="Courier New"/>
    </w:rPr>
  </w:style>
  <w:style w:type="character" w:customStyle="1" w:styleId="WW8Num70z2">
    <w:name w:val="WW8Num70z2"/>
    <w:rsid w:val="00BD0014"/>
    <w:rPr>
      <w:rFonts w:ascii="Wingdings" w:hAnsi="Wingdings" w:cs="Wingdings"/>
    </w:rPr>
  </w:style>
  <w:style w:type="character" w:customStyle="1" w:styleId="WW8Num71z0">
    <w:name w:val="WW8Num71z0"/>
    <w:rsid w:val="00BD0014"/>
    <w:rPr>
      <w:rFonts w:ascii="Symbol" w:hAnsi="Symbol" w:cs="Symbol"/>
    </w:rPr>
  </w:style>
  <w:style w:type="character" w:customStyle="1" w:styleId="WW8Num71z1">
    <w:name w:val="WW8Num71z1"/>
    <w:rsid w:val="00BD0014"/>
    <w:rPr>
      <w:rFonts w:ascii="Courier New" w:hAnsi="Courier New" w:cs="Courier New"/>
    </w:rPr>
  </w:style>
  <w:style w:type="character" w:customStyle="1" w:styleId="WW8Num71z2">
    <w:name w:val="WW8Num71z2"/>
    <w:rsid w:val="00BD0014"/>
    <w:rPr>
      <w:rFonts w:ascii="Wingdings" w:hAnsi="Wingdings" w:cs="Wingdings"/>
    </w:rPr>
  </w:style>
  <w:style w:type="character" w:customStyle="1" w:styleId="Domylnaczcionkaakapitu3">
    <w:name w:val="Domyślna czcionka akapitu3"/>
    <w:rsid w:val="00BD0014"/>
  </w:style>
  <w:style w:type="character" w:customStyle="1" w:styleId="WW8Num34z1">
    <w:name w:val="WW8Num34z1"/>
    <w:rsid w:val="00BD0014"/>
    <w:rPr>
      <w:i w:val="0"/>
    </w:rPr>
  </w:style>
  <w:style w:type="character" w:customStyle="1" w:styleId="WW8Num36z3">
    <w:name w:val="WW8Num36z3"/>
    <w:rsid w:val="00BD0014"/>
    <w:rPr>
      <w:rFonts w:ascii="Arial" w:eastAsia="Times New Roman" w:hAnsi="Arial" w:cs="Arial"/>
    </w:rPr>
  </w:style>
  <w:style w:type="character" w:customStyle="1" w:styleId="WW8Num37z0">
    <w:name w:val="WW8Num37z0"/>
    <w:rsid w:val="00BD0014"/>
    <w:rPr>
      <w:b w:val="0"/>
      <w:i w:val="0"/>
    </w:rPr>
  </w:style>
  <w:style w:type="character" w:customStyle="1" w:styleId="WW8Num37z1">
    <w:name w:val="WW8Num37z1"/>
    <w:rsid w:val="00BD0014"/>
    <w:rPr>
      <w:rFonts w:ascii="Arial" w:eastAsia="Times New Roman" w:hAnsi="Arial" w:cs="Arial"/>
    </w:rPr>
  </w:style>
  <w:style w:type="character" w:customStyle="1" w:styleId="WW8Num41z1">
    <w:name w:val="WW8Num41z1"/>
    <w:rsid w:val="00BD0014"/>
    <w:rPr>
      <w:i w:val="0"/>
    </w:rPr>
  </w:style>
  <w:style w:type="character" w:customStyle="1" w:styleId="WW8Num50z1">
    <w:name w:val="WW8Num50z1"/>
    <w:rsid w:val="00BD0014"/>
    <w:rPr>
      <w:rFonts w:ascii="Arial" w:eastAsia="Times New Roman" w:hAnsi="Arial" w:cs="Arial"/>
    </w:rPr>
  </w:style>
  <w:style w:type="character" w:customStyle="1" w:styleId="Domylnaczcionkaakapitu2">
    <w:name w:val="Domyślna czcionka akapitu2"/>
    <w:rsid w:val="00BD0014"/>
  </w:style>
  <w:style w:type="character" w:customStyle="1" w:styleId="WW8Num8z3">
    <w:name w:val="WW8Num8z3"/>
    <w:rsid w:val="00BD0014"/>
    <w:rPr>
      <w:rFonts w:ascii="Arial" w:eastAsia="Times New Roman" w:hAnsi="Arial" w:cs="Arial"/>
    </w:rPr>
  </w:style>
  <w:style w:type="character" w:customStyle="1" w:styleId="WW8Num8z4">
    <w:name w:val="WW8Num8z4"/>
    <w:rsid w:val="00BD0014"/>
    <w:rPr>
      <w:rFonts w:ascii="Times New Roman" w:hAnsi="Times New Roman" w:cs="Times New Roman"/>
    </w:rPr>
  </w:style>
  <w:style w:type="character" w:customStyle="1" w:styleId="WW8Num23z6">
    <w:name w:val="WW8Num23z6"/>
    <w:rsid w:val="00BD0014"/>
    <w:rPr>
      <w:rFonts w:ascii="Arial" w:eastAsia="Times New Roman" w:hAnsi="Arial" w:cs="Arial"/>
      <w:b/>
    </w:rPr>
  </w:style>
  <w:style w:type="character" w:customStyle="1" w:styleId="WW8Num24z1">
    <w:name w:val="WW8Num24z1"/>
    <w:rsid w:val="00BD0014"/>
    <w:rPr>
      <w:rFonts w:ascii="Times New Roman" w:hAnsi="Times New Roman" w:cs="Times New Roman"/>
    </w:rPr>
  </w:style>
  <w:style w:type="character" w:customStyle="1" w:styleId="WW8Num24z2">
    <w:name w:val="WW8Num24z2"/>
    <w:rsid w:val="00BD0014"/>
    <w:rPr>
      <w:rFonts w:ascii="Symbol" w:hAnsi="Symbol" w:cs="Symbol"/>
    </w:rPr>
  </w:style>
  <w:style w:type="character" w:customStyle="1" w:styleId="WW8Num42z1">
    <w:name w:val="WW8Num42z1"/>
    <w:rsid w:val="00BD0014"/>
    <w:rPr>
      <w:rFonts w:ascii="Arial" w:eastAsia="Calibri" w:hAnsi="Arial" w:cs="Arial"/>
    </w:rPr>
  </w:style>
  <w:style w:type="character" w:customStyle="1" w:styleId="WW8Num45z3">
    <w:name w:val="WW8Num45z3"/>
    <w:rsid w:val="00BD0014"/>
    <w:rPr>
      <w:rFonts w:ascii="Arial" w:eastAsia="Times New Roman" w:hAnsi="Arial" w:cs="Arial"/>
    </w:rPr>
  </w:style>
  <w:style w:type="character" w:customStyle="1" w:styleId="WW8Num46z1">
    <w:name w:val="WW8Num46z1"/>
    <w:rsid w:val="00BD0014"/>
    <w:rPr>
      <w:rFonts w:ascii="Arial" w:eastAsia="Times New Roman" w:hAnsi="Arial" w:cs="Arial"/>
    </w:rPr>
  </w:style>
  <w:style w:type="character" w:customStyle="1" w:styleId="WW8Num47z0">
    <w:name w:val="WW8Num47z0"/>
    <w:rsid w:val="00BD0014"/>
    <w:rPr>
      <w:b w:val="0"/>
    </w:rPr>
  </w:style>
  <w:style w:type="character" w:customStyle="1" w:styleId="WW8Num51z0">
    <w:name w:val="WW8Num51z0"/>
    <w:rsid w:val="00BD0014"/>
    <w:rPr>
      <w:rFonts w:ascii="Cambria" w:hAnsi="Cambria" w:cs="Times New Roman"/>
      <w:sz w:val="24"/>
      <w:szCs w:val="24"/>
    </w:rPr>
  </w:style>
  <w:style w:type="character" w:customStyle="1" w:styleId="Odwoaniedokomentarza1">
    <w:name w:val="Odwołanie do komentarza1"/>
    <w:rsid w:val="00BD0014"/>
    <w:rPr>
      <w:sz w:val="16"/>
      <w:szCs w:val="16"/>
    </w:rPr>
  </w:style>
  <w:style w:type="character" w:customStyle="1" w:styleId="Znakiprzypiswkocowych">
    <w:name w:val="Znaki przypisów końcowych"/>
    <w:rsid w:val="00BD0014"/>
    <w:rPr>
      <w:vertAlign w:val="superscript"/>
    </w:rPr>
  </w:style>
  <w:style w:type="character" w:customStyle="1" w:styleId="Odwoaniedokomentarza2">
    <w:name w:val="Odwołanie do komentarza2"/>
    <w:rsid w:val="00BD0014"/>
    <w:rPr>
      <w:sz w:val="16"/>
      <w:szCs w:val="16"/>
    </w:rPr>
  </w:style>
  <w:style w:type="character" w:customStyle="1" w:styleId="TekstkomentarzaZnak">
    <w:name w:val="Tekst komentarza Znak"/>
    <w:link w:val="Tekstkomentarza"/>
    <w:rsid w:val="00BD0014"/>
  </w:style>
  <w:style w:type="character" w:customStyle="1" w:styleId="Tekstpodstawowywcity2Znak1">
    <w:name w:val="Tekst podstawowy wcięty 2 Znak1"/>
    <w:uiPriority w:val="99"/>
    <w:rsid w:val="00BD0014"/>
    <w:rPr>
      <w:sz w:val="24"/>
      <w:szCs w:val="24"/>
      <w:lang w:eastAsia="zh-CN"/>
    </w:rPr>
  </w:style>
  <w:style w:type="character" w:customStyle="1" w:styleId="Tekstpodstawowy2Znak1">
    <w:name w:val="Tekst podstawowy 2 Znak1"/>
    <w:uiPriority w:val="99"/>
    <w:rsid w:val="00BD0014"/>
    <w:rPr>
      <w:sz w:val="24"/>
      <w:szCs w:val="24"/>
      <w:lang w:eastAsia="zh-CN"/>
    </w:rPr>
  </w:style>
  <w:style w:type="character" w:customStyle="1" w:styleId="HTML-wstpniesformatowanyZnak">
    <w:name w:val="HTML - wstępnie sformatowany Znak"/>
    <w:uiPriority w:val="99"/>
    <w:rsid w:val="00BD0014"/>
    <w:rPr>
      <w:rFonts w:ascii="Courier New" w:hAnsi="Courier New" w:cs="Courier New"/>
    </w:rPr>
  </w:style>
  <w:style w:type="character" w:customStyle="1" w:styleId="EndnoteCharacters">
    <w:name w:val="Endnote Characters"/>
    <w:rsid w:val="00BD0014"/>
    <w:rPr>
      <w:vertAlign w:val="superscript"/>
    </w:rPr>
  </w:style>
  <w:style w:type="character" w:customStyle="1" w:styleId="TytuZnak1">
    <w:name w:val="Tytuł Znak1"/>
    <w:rsid w:val="00BD0014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ekstpodstawowywcity3Znak1">
    <w:name w:val="Tekst podstawowy wcięty 3 Znak1"/>
    <w:uiPriority w:val="99"/>
    <w:rsid w:val="00BD0014"/>
    <w:rPr>
      <w:sz w:val="16"/>
      <w:szCs w:val="16"/>
      <w:lang w:eastAsia="zh-CN"/>
    </w:rPr>
  </w:style>
  <w:style w:type="character" w:customStyle="1" w:styleId="Tekstpodstawowy3Znak1">
    <w:name w:val="Tekst podstawowy 3 Znak1"/>
    <w:uiPriority w:val="99"/>
    <w:rsid w:val="00BD0014"/>
    <w:rPr>
      <w:sz w:val="16"/>
      <w:szCs w:val="16"/>
      <w:lang w:eastAsia="zh-CN"/>
    </w:rPr>
  </w:style>
  <w:style w:type="character" w:customStyle="1" w:styleId="ZwrotpoegnalnyZnak">
    <w:name w:val="Zwrot pożegnalny Znak"/>
    <w:rsid w:val="00BD0014"/>
    <w:rPr>
      <w:sz w:val="24"/>
      <w:szCs w:val="24"/>
      <w:lang w:val="x-none"/>
    </w:rPr>
  </w:style>
  <w:style w:type="character" w:customStyle="1" w:styleId="PodpisZnak">
    <w:name w:val="Podpis Znak"/>
    <w:rsid w:val="00BD0014"/>
    <w:rPr>
      <w:sz w:val="24"/>
      <w:szCs w:val="24"/>
      <w:lang w:val="x-none"/>
    </w:rPr>
  </w:style>
  <w:style w:type="character" w:customStyle="1" w:styleId="TekstpodstawowyZnak1">
    <w:name w:val="Tekst podstawowy Znak1"/>
    <w:rsid w:val="00BD0014"/>
    <w:rPr>
      <w:b/>
      <w:bCs/>
      <w:sz w:val="28"/>
      <w:szCs w:val="24"/>
      <w:lang w:val="x-none" w:eastAsia="zh-CN"/>
    </w:rPr>
  </w:style>
  <w:style w:type="character" w:customStyle="1" w:styleId="TekstpodstawowyzwciciemZnak">
    <w:name w:val="Tekst podstawowy z wcięciem Znak"/>
    <w:rsid w:val="00BD0014"/>
    <w:rPr>
      <w:b/>
      <w:bCs/>
      <w:sz w:val="24"/>
      <w:szCs w:val="24"/>
      <w:lang w:val="x-none"/>
    </w:rPr>
  </w:style>
  <w:style w:type="character" w:customStyle="1" w:styleId="TekstpodstawowywcityZnak1">
    <w:name w:val="Tekst podstawowy wcięty Znak1"/>
    <w:rsid w:val="00BD0014"/>
    <w:rPr>
      <w:sz w:val="24"/>
      <w:szCs w:val="24"/>
      <w:lang w:val="x-none" w:eastAsia="zh-CN"/>
    </w:rPr>
  </w:style>
  <w:style w:type="character" w:customStyle="1" w:styleId="Tekstpodstawowyzwciciem2Znak">
    <w:name w:val="Tekst podstawowy z wcięciem 2 Znak"/>
    <w:rsid w:val="00BD0014"/>
  </w:style>
  <w:style w:type="character" w:customStyle="1" w:styleId="luchili1">
    <w:name w:val="luc_hili1"/>
    <w:rsid w:val="00BD0014"/>
    <w:rPr>
      <w:shd w:val="clear" w:color="auto" w:fill="FFFF99"/>
    </w:rPr>
  </w:style>
  <w:style w:type="character" w:customStyle="1" w:styleId="TematkomentarzaZnak">
    <w:name w:val="Temat komentarza Znak"/>
    <w:rsid w:val="00BD0014"/>
    <w:rPr>
      <w:b/>
      <w:bCs/>
      <w:lang w:eastAsia="zh-CN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uiPriority w:val="99"/>
    <w:rsid w:val="00BD0014"/>
  </w:style>
  <w:style w:type="character" w:customStyle="1" w:styleId="FootnoteCharacters">
    <w:name w:val="Footnote Characters"/>
    <w:rsid w:val="00BD0014"/>
    <w:rPr>
      <w:vertAlign w:val="superscript"/>
    </w:rPr>
  </w:style>
  <w:style w:type="character" w:customStyle="1" w:styleId="MapadokumentuZnak">
    <w:name w:val="Mapa dokumentu Znak"/>
    <w:rsid w:val="00BD0014"/>
    <w:rPr>
      <w:rFonts w:ascii="Tahoma" w:eastAsia="Times New Roman" w:hAnsi="Tahoma" w:cs="Tahoma"/>
      <w:sz w:val="16"/>
      <w:szCs w:val="16"/>
    </w:rPr>
  </w:style>
  <w:style w:type="character" w:customStyle="1" w:styleId="MapadokumentuZnak1">
    <w:name w:val="Mapa dokumentu Znak1"/>
    <w:rsid w:val="00BD0014"/>
    <w:rPr>
      <w:rFonts w:ascii="Tahoma" w:hAnsi="Tahoma" w:cs="Tahoma"/>
      <w:sz w:val="16"/>
      <w:szCs w:val="16"/>
      <w:lang w:eastAsia="zh-CN"/>
    </w:rPr>
  </w:style>
  <w:style w:type="paragraph" w:customStyle="1" w:styleId="Heading">
    <w:name w:val="Heading"/>
    <w:basedOn w:val="Normalny"/>
    <w:next w:val="Tekstpodstawowy"/>
    <w:rsid w:val="00BD0014"/>
    <w:pPr>
      <w:jc w:val="center"/>
    </w:pPr>
    <w:rPr>
      <w:b/>
      <w:bCs/>
      <w:color w:val="000080"/>
      <w:sz w:val="52"/>
      <w:lang w:val="x-none" w:eastAsia="zh-CN"/>
    </w:rPr>
  </w:style>
  <w:style w:type="paragraph" w:styleId="Lista">
    <w:name w:val="List"/>
    <w:basedOn w:val="Tekstpodstawowy"/>
    <w:rsid w:val="00BD0014"/>
    <w:pPr>
      <w:suppressAutoHyphens/>
    </w:pPr>
    <w:rPr>
      <w:rFonts w:cs="FreeSans"/>
      <w:lang w:eastAsia="zh-CN"/>
    </w:rPr>
  </w:style>
  <w:style w:type="paragraph" w:styleId="Legenda">
    <w:name w:val="caption"/>
    <w:basedOn w:val="Normalny"/>
    <w:qFormat/>
    <w:rsid w:val="00BD0014"/>
    <w:pPr>
      <w:suppressLineNumbers/>
      <w:suppressAutoHyphens/>
      <w:spacing w:before="120" w:after="120"/>
    </w:pPr>
    <w:rPr>
      <w:rFonts w:cs="Lohit Hindi"/>
      <w:i/>
      <w:iCs/>
      <w:lang w:eastAsia="zh-CN"/>
    </w:rPr>
  </w:style>
  <w:style w:type="paragraph" w:customStyle="1" w:styleId="Index">
    <w:name w:val="Index"/>
    <w:basedOn w:val="Normalny"/>
    <w:rsid w:val="00BD0014"/>
    <w:pPr>
      <w:suppressLineNumbers/>
      <w:suppressAutoHyphens/>
    </w:pPr>
    <w:rPr>
      <w:rFonts w:cs="Lohit Hindi"/>
      <w:lang w:eastAsia="zh-CN"/>
    </w:rPr>
  </w:style>
  <w:style w:type="paragraph" w:customStyle="1" w:styleId="Nagwek20">
    <w:name w:val="Nagłówek2"/>
    <w:basedOn w:val="Normalny"/>
    <w:next w:val="Tekstpodstawowy"/>
    <w:rsid w:val="00BD0014"/>
    <w:pPr>
      <w:keepNext/>
      <w:suppressAutoHyphens/>
      <w:spacing w:before="240" w:after="120"/>
    </w:pPr>
    <w:rPr>
      <w:rFonts w:ascii="Arial" w:eastAsia="Droid Sans Fallback" w:hAnsi="Arial" w:cs="FreeSans"/>
      <w:sz w:val="28"/>
      <w:szCs w:val="28"/>
      <w:lang w:eastAsia="zh-CN"/>
    </w:rPr>
  </w:style>
  <w:style w:type="paragraph" w:customStyle="1" w:styleId="Legenda2">
    <w:name w:val="Legenda2"/>
    <w:basedOn w:val="Normalny"/>
    <w:rsid w:val="00BD0014"/>
    <w:pPr>
      <w:suppressLineNumbers/>
      <w:suppressAutoHyphens/>
      <w:spacing w:before="120" w:after="120"/>
    </w:pPr>
    <w:rPr>
      <w:rFonts w:cs="FreeSans"/>
      <w:i/>
      <w:iCs/>
      <w:lang w:eastAsia="zh-CN"/>
    </w:rPr>
  </w:style>
  <w:style w:type="paragraph" w:customStyle="1" w:styleId="Indeks">
    <w:name w:val="Indeks"/>
    <w:basedOn w:val="Normalny"/>
    <w:rsid w:val="00BD0014"/>
    <w:pPr>
      <w:suppressLineNumbers/>
      <w:suppressAutoHyphens/>
    </w:pPr>
    <w:rPr>
      <w:rFonts w:cs="FreeSans"/>
      <w:lang w:eastAsia="zh-CN"/>
    </w:rPr>
  </w:style>
  <w:style w:type="paragraph" w:customStyle="1" w:styleId="Nagwek10">
    <w:name w:val="Nagłówek1"/>
    <w:basedOn w:val="Normalny"/>
    <w:next w:val="Tekstpodstawowy"/>
    <w:rsid w:val="00BD0014"/>
    <w:pPr>
      <w:suppressAutoHyphens/>
      <w:jc w:val="center"/>
    </w:pPr>
    <w:rPr>
      <w:b/>
      <w:bCs/>
      <w:color w:val="000080"/>
      <w:sz w:val="52"/>
      <w:lang w:val="x-none" w:eastAsia="zh-CN"/>
    </w:rPr>
  </w:style>
  <w:style w:type="paragraph" w:customStyle="1" w:styleId="Legenda1">
    <w:name w:val="Legenda1"/>
    <w:basedOn w:val="Normalny"/>
    <w:rsid w:val="00BD0014"/>
    <w:pPr>
      <w:suppressLineNumbers/>
      <w:suppressAutoHyphens/>
      <w:spacing w:before="120" w:after="120"/>
    </w:pPr>
    <w:rPr>
      <w:rFonts w:cs="FreeSans"/>
      <w:i/>
      <w:iCs/>
      <w:lang w:eastAsia="zh-CN"/>
    </w:rPr>
  </w:style>
  <w:style w:type="paragraph" w:customStyle="1" w:styleId="Tekstpodstawowywcity21">
    <w:name w:val="Tekst podstawowy wcięty 21"/>
    <w:basedOn w:val="Normalny"/>
    <w:rsid w:val="00BD0014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Tekstpodstawowy22">
    <w:name w:val="Tekst podstawowy 22"/>
    <w:basedOn w:val="Normalny"/>
    <w:rsid w:val="00BD0014"/>
    <w:pPr>
      <w:suppressAutoHyphens/>
      <w:spacing w:after="120" w:line="480" w:lineRule="auto"/>
    </w:pPr>
    <w:rPr>
      <w:lang w:val="x-none" w:eastAsia="zh-CN"/>
    </w:rPr>
  </w:style>
  <w:style w:type="paragraph" w:customStyle="1" w:styleId="Tekstpodstawowywcity31">
    <w:name w:val="Tekst podstawowy wcięty 31"/>
    <w:basedOn w:val="Normalny"/>
    <w:rsid w:val="00BD0014"/>
    <w:pPr>
      <w:suppressAutoHyphens/>
      <w:spacing w:after="120"/>
      <w:ind w:left="283"/>
    </w:pPr>
    <w:rPr>
      <w:sz w:val="16"/>
      <w:szCs w:val="16"/>
      <w:lang w:val="x-none" w:eastAsia="zh-CN"/>
    </w:rPr>
  </w:style>
  <w:style w:type="paragraph" w:customStyle="1" w:styleId="Plandokumentu1">
    <w:name w:val="Plan dokumentu1"/>
    <w:basedOn w:val="Normalny"/>
    <w:rsid w:val="00BD0014"/>
    <w:pPr>
      <w:shd w:val="clear" w:color="auto" w:fill="000080"/>
      <w:suppressAutoHyphens/>
    </w:pPr>
    <w:rPr>
      <w:rFonts w:ascii="Tahoma" w:hAnsi="Tahoma" w:cs="Tahoma"/>
      <w:lang w:val="x-none" w:eastAsia="zh-CN"/>
    </w:rPr>
  </w:style>
  <w:style w:type="paragraph" w:customStyle="1" w:styleId="LO-Normal">
    <w:name w:val="LO-Normal"/>
    <w:rsid w:val="00BD001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D0014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blokowy1">
    <w:name w:val="Tekst blokowy1"/>
    <w:basedOn w:val="Normalny"/>
    <w:rsid w:val="00BD0014"/>
    <w:pPr>
      <w:suppressAutoHyphens/>
      <w:ind w:left="567" w:right="510" w:hanging="567"/>
    </w:pPr>
    <w:rPr>
      <w:b/>
      <w:color w:val="000000"/>
      <w:sz w:val="20"/>
      <w:lang w:eastAsia="zh-CN"/>
    </w:rPr>
  </w:style>
  <w:style w:type="paragraph" w:customStyle="1" w:styleId="Tekstkomentarza1">
    <w:name w:val="Tekst komentarza1"/>
    <w:basedOn w:val="Normalny"/>
    <w:rsid w:val="00BD0014"/>
    <w:pPr>
      <w:suppressAutoHyphens/>
    </w:pPr>
    <w:rPr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BD0014"/>
    <w:pPr>
      <w:suppressAutoHyphens/>
    </w:pPr>
    <w:rPr>
      <w:rFonts w:ascii="Consolas" w:eastAsia="Calibri" w:hAnsi="Consolas" w:cs="Consolas"/>
      <w:sz w:val="21"/>
      <w:szCs w:val="21"/>
      <w:lang w:val="x-none" w:eastAsia="zh-CN"/>
    </w:rPr>
  </w:style>
  <w:style w:type="paragraph" w:styleId="Poprawka">
    <w:name w:val="Revision"/>
    <w:uiPriority w:val="99"/>
    <w:rsid w:val="00BD0014"/>
    <w:pPr>
      <w:suppressAutoHyphens/>
    </w:pPr>
    <w:rPr>
      <w:sz w:val="24"/>
      <w:szCs w:val="24"/>
      <w:lang w:eastAsia="zh-CN"/>
    </w:rPr>
  </w:style>
  <w:style w:type="paragraph" w:customStyle="1" w:styleId="listaa">
    <w:name w:val="lista a)"/>
    <w:basedOn w:val="Normalny"/>
    <w:rsid w:val="00BD0014"/>
    <w:pPr>
      <w:numPr>
        <w:numId w:val="3"/>
      </w:numPr>
      <w:suppressAutoHyphens/>
      <w:jc w:val="both"/>
    </w:pPr>
    <w:rPr>
      <w:szCs w:val="20"/>
      <w:lang w:eastAsia="zh-CN"/>
    </w:rPr>
  </w:style>
  <w:style w:type="paragraph" w:customStyle="1" w:styleId="Nagwektabeli">
    <w:name w:val="Nagłówek tabeli"/>
    <w:basedOn w:val="Zawartotabeli"/>
    <w:rsid w:val="00BD0014"/>
    <w:pPr>
      <w:jc w:val="center"/>
    </w:pPr>
    <w:rPr>
      <w:b/>
      <w:bCs/>
      <w:lang w:eastAsia="zh-CN"/>
    </w:rPr>
  </w:style>
  <w:style w:type="paragraph" w:customStyle="1" w:styleId="Tekstkomentarza2">
    <w:name w:val="Tekst komentarza2"/>
    <w:basedOn w:val="Normalny"/>
    <w:rsid w:val="00BD0014"/>
    <w:pPr>
      <w:suppressAutoHyphens/>
    </w:pPr>
    <w:rPr>
      <w:sz w:val="20"/>
      <w:szCs w:val="20"/>
      <w:lang w:val="x-none" w:eastAsia="zh-CN"/>
    </w:rPr>
  </w:style>
  <w:style w:type="paragraph" w:customStyle="1" w:styleId="Tekstpodstawowywcity22">
    <w:name w:val="Tekst podstawowy wcięty 22"/>
    <w:basedOn w:val="Normalny"/>
    <w:rsid w:val="00BD0014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Tekstpodstawowy23">
    <w:name w:val="Tekst podstawowy 23"/>
    <w:basedOn w:val="Normalny"/>
    <w:rsid w:val="00BD0014"/>
    <w:pPr>
      <w:spacing w:after="120" w:line="480" w:lineRule="auto"/>
    </w:pPr>
    <w:rPr>
      <w:lang w:val="x-none" w:eastAsia="zh-CN"/>
    </w:rPr>
  </w:style>
  <w:style w:type="paragraph" w:styleId="HTML-wstpniesformatowany">
    <w:name w:val="HTML Preformatted"/>
    <w:basedOn w:val="Normalny"/>
    <w:link w:val="HTML-wstpniesformatowanyZnak1"/>
    <w:rsid w:val="00BD0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zh-CN"/>
    </w:rPr>
  </w:style>
  <w:style w:type="character" w:customStyle="1" w:styleId="HTML-wstpniesformatowanyZnak1">
    <w:name w:val="HTML - wstępnie sformatowany Znak1"/>
    <w:link w:val="HTML-wstpniesformatowany"/>
    <w:rsid w:val="00BD0014"/>
    <w:rPr>
      <w:rFonts w:ascii="Courier New" w:hAnsi="Courier New" w:cs="Courier New"/>
      <w:lang w:val="x-none" w:eastAsia="zh-CN"/>
    </w:rPr>
  </w:style>
  <w:style w:type="paragraph" w:customStyle="1" w:styleId="Tekstblokowy2">
    <w:name w:val="Tekst blokowy2"/>
    <w:basedOn w:val="Normalny"/>
    <w:rsid w:val="00BD0014"/>
    <w:pPr>
      <w:ind w:left="567" w:right="510" w:hanging="567"/>
    </w:pPr>
    <w:rPr>
      <w:b/>
      <w:color w:val="000000"/>
      <w:sz w:val="20"/>
      <w:lang w:eastAsia="zh-CN"/>
    </w:rPr>
  </w:style>
  <w:style w:type="paragraph" w:customStyle="1" w:styleId="Normalny1">
    <w:name w:val="Normalny1"/>
    <w:rsid w:val="00BD001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WW-Default">
    <w:name w:val="WW-Default"/>
    <w:rsid w:val="00BD0014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Subitemnumbered">
    <w:name w:val="Subitem numbered"/>
    <w:basedOn w:val="Normalny"/>
    <w:rsid w:val="00BD0014"/>
    <w:pPr>
      <w:spacing w:line="360" w:lineRule="auto"/>
      <w:ind w:left="567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BD0014"/>
    <w:pPr>
      <w:spacing w:after="120"/>
      <w:ind w:left="283"/>
    </w:pPr>
    <w:rPr>
      <w:sz w:val="16"/>
      <w:szCs w:val="16"/>
      <w:lang w:val="x-none" w:eastAsia="zh-CN"/>
    </w:rPr>
  </w:style>
  <w:style w:type="paragraph" w:customStyle="1" w:styleId="1">
    <w:name w:val="1"/>
    <w:basedOn w:val="Normalny"/>
    <w:next w:val="Plandokumentu2"/>
    <w:rsid w:val="00BD0014"/>
    <w:pPr>
      <w:shd w:val="clear" w:color="auto" w:fill="000080"/>
    </w:pPr>
    <w:rPr>
      <w:rFonts w:ascii="Tahoma" w:hAnsi="Tahoma" w:cs="Tahoma"/>
      <w:lang w:val="x-none" w:eastAsia="zh-CN"/>
    </w:rPr>
  </w:style>
  <w:style w:type="paragraph" w:customStyle="1" w:styleId="Tekstpodstawowy32">
    <w:name w:val="Tekst podstawowy 32"/>
    <w:basedOn w:val="Normalny"/>
    <w:rsid w:val="00BD0014"/>
    <w:pPr>
      <w:spacing w:after="120"/>
    </w:pPr>
    <w:rPr>
      <w:sz w:val="16"/>
      <w:szCs w:val="16"/>
      <w:lang w:val="x-none" w:eastAsia="zh-CN"/>
    </w:rPr>
  </w:style>
  <w:style w:type="paragraph" w:customStyle="1" w:styleId="Lista21">
    <w:name w:val="Lista 21"/>
    <w:basedOn w:val="Normalny"/>
    <w:rsid w:val="00BD0014"/>
    <w:pPr>
      <w:ind w:left="566" w:hanging="283"/>
    </w:pPr>
    <w:rPr>
      <w:lang w:eastAsia="zh-CN"/>
    </w:rPr>
  </w:style>
  <w:style w:type="paragraph" w:customStyle="1" w:styleId="Lista31">
    <w:name w:val="Lista 31"/>
    <w:basedOn w:val="Normalny"/>
    <w:rsid w:val="00BD0014"/>
    <w:pPr>
      <w:ind w:left="849" w:hanging="283"/>
    </w:pPr>
    <w:rPr>
      <w:lang w:eastAsia="zh-CN"/>
    </w:rPr>
  </w:style>
  <w:style w:type="paragraph" w:customStyle="1" w:styleId="Zwrotpoegnalny1">
    <w:name w:val="Zwrot pożegnalny1"/>
    <w:basedOn w:val="Normalny"/>
    <w:rsid w:val="00BD0014"/>
    <w:pPr>
      <w:ind w:left="4252"/>
    </w:pPr>
    <w:rPr>
      <w:lang w:val="x-none" w:eastAsia="zh-CN"/>
    </w:rPr>
  </w:style>
  <w:style w:type="paragraph" w:customStyle="1" w:styleId="Listapunktowana1">
    <w:name w:val="Lista punktowana1"/>
    <w:basedOn w:val="Normalny"/>
    <w:rsid w:val="00BD0014"/>
    <w:pPr>
      <w:numPr>
        <w:numId w:val="2"/>
      </w:numPr>
    </w:pPr>
    <w:rPr>
      <w:lang w:eastAsia="zh-CN"/>
    </w:rPr>
  </w:style>
  <w:style w:type="paragraph" w:customStyle="1" w:styleId="Listapunktowana31">
    <w:name w:val="Lista punktowana 31"/>
    <w:basedOn w:val="Normalny"/>
    <w:rsid w:val="00BD0014"/>
    <w:pPr>
      <w:numPr>
        <w:numId w:val="1"/>
      </w:numPr>
    </w:pPr>
    <w:rPr>
      <w:lang w:eastAsia="zh-CN"/>
    </w:rPr>
  </w:style>
  <w:style w:type="paragraph" w:customStyle="1" w:styleId="Lista-kontynuacja1">
    <w:name w:val="Lista - kontynuacja1"/>
    <w:basedOn w:val="Normalny"/>
    <w:rsid w:val="00BD0014"/>
    <w:pPr>
      <w:spacing w:after="120"/>
      <w:ind w:left="283"/>
    </w:pPr>
    <w:rPr>
      <w:lang w:eastAsia="zh-CN"/>
    </w:rPr>
  </w:style>
  <w:style w:type="paragraph" w:styleId="Podpis">
    <w:name w:val="Signature"/>
    <w:basedOn w:val="Normalny"/>
    <w:link w:val="PodpisZnak1"/>
    <w:rsid w:val="00BD0014"/>
    <w:pPr>
      <w:ind w:left="4252"/>
    </w:pPr>
    <w:rPr>
      <w:lang w:val="x-none" w:eastAsia="zh-CN"/>
    </w:rPr>
  </w:style>
  <w:style w:type="character" w:customStyle="1" w:styleId="PodpisZnak1">
    <w:name w:val="Podpis Znak1"/>
    <w:link w:val="Podpis"/>
    <w:rsid w:val="00BD0014"/>
    <w:rPr>
      <w:sz w:val="24"/>
      <w:szCs w:val="24"/>
      <w:lang w:val="x-none" w:eastAsia="zh-CN"/>
    </w:rPr>
  </w:style>
  <w:style w:type="paragraph" w:customStyle="1" w:styleId="Tekstpodstawowyzwciciem1">
    <w:name w:val="Tekst podstawowy z wcięciem1"/>
    <w:basedOn w:val="Tekstpodstawowy"/>
    <w:rsid w:val="00BD0014"/>
    <w:pPr>
      <w:spacing w:after="120" w:line="240" w:lineRule="auto"/>
      <w:ind w:firstLine="210"/>
      <w:jc w:val="left"/>
    </w:pPr>
    <w:rPr>
      <w:sz w:val="24"/>
      <w:lang w:eastAsia="zh-CN"/>
    </w:rPr>
  </w:style>
  <w:style w:type="paragraph" w:customStyle="1" w:styleId="Tekstpodstawowyzwciciem21">
    <w:name w:val="Tekst podstawowy z wcięciem 21"/>
    <w:basedOn w:val="Tekstpodstawowywcity"/>
    <w:rsid w:val="00BD0014"/>
    <w:pPr>
      <w:ind w:firstLine="210"/>
    </w:pPr>
    <w:rPr>
      <w:lang w:val="pl-PL" w:eastAsia="zh-CN"/>
    </w:rPr>
  </w:style>
  <w:style w:type="paragraph" w:customStyle="1" w:styleId="msonormalcxspdrugie">
    <w:name w:val="msonormalcxspdrugie"/>
    <w:basedOn w:val="Normalny"/>
    <w:rsid w:val="00BD0014"/>
    <w:pPr>
      <w:spacing w:before="280" w:after="280"/>
    </w:pPr>
    <w:rPr>
      <w:lang w:eastAsia="zh-CN"/>
    </w:rPr>
  </w:style>
  <w:style w:type="paragraph" w:customStyle="1" w:styleId="MojStyl">
    <w:name w:val="MojStyl"/>
    <w:basedOn w:val="Normalny"/>
    <w:rsid w:val="00BD0014"/>
    <w:rPr>
      <w:szCs w:val="22"/>
      <w:lang w:eastAsia="zh-C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1"/>
    <w:uiPriority w:val="99"/>
    <w:rsid w:val="00BD0014"/>
    <w:rPr>
      <w:sz w:val="20"/>
      <w:szCs w:val="20"/>
      <w:lang w:val="x-none" w:eastAsia="zh-CN"/>
    </w:rPr>
  </w:style>
  <w:style w:type="character" w:customStyle="1" w:styleId="TekstprzypisudolnegoZnak1">
    <w:name w:val="Tekst przypisu dolnego Znak1"/>
    <w:aliases w:val="Podrozdział Znak1,Footnote Znak1,Podrozdzia3 Znak1,Tekst przypisu Znak1,Fußnote Znak1,Znak Znak Znak Znak Znak1,Znak Znak Znak Znak2,Tekst przypisu dolnego-poligrafia Znak1,single space Znak1,FOOTNOTES Znak1,fn Znak1"/>
    <w:link w:val="Tekstprzypisudolnego"/>
    <w:uiPriority w:val="99"/>
    <w:rsid w:val="00BD0014"/>
    <w:rPr>
      <w:lang w:eastAsia="zh-CN"/>
    </w:rPr>
  </w:style>
  <w:style w:type="paragraph" w:customStyle="1" w:styleId="Plandokumentu2">
    <w:name w:val="Plan dokumentu2"/>
    <w:basedOn w:val="Normalny"/>
    <w:rsid w:val="00BD0014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WW-TextBody">
    <w:name w:val="WW-Text Body"/>
    <w:basedOn w:val="Normalny"/>
    <w:rsid w:val="00BD0014"/>
    <w:pPr>
      <w:tabs>
        <w:tab w:val="left" w:pos="708"/>
      </w:tabs>
      <w:suppressAutoHyphens/>
      <w:spacing w:after="120" w:line="100" w:lineRule="atLeast"/>
      <w:textAlignment w:val="baseline"/>
    </w:pPr>
    <w:rPr>
      <w:color w:val="00000A"/>
      <w:lang w:eastAsia="zh-CN" w:bidi="hi-IN"/>
    </w:rPr>
  </w:style>
  <w:style w:type="paragraph" w:customStyle="1" w:styleId="TableHeading">
    <w:name w:val="Table Heading"/>
    <w:basedOn w:val="TableContents"/>
    <w:rsid w:val="00BD0014"/>
    <w:pPr>
      <w:autoSpaceDN/>
      <w:jc w:val="center"/>
    </w:pPr>
    <w:rPr>
      <w:b/>
      <w:bCs/>
      <w:kern w:val="1"/>
    </w:rPr>
  </w:style>
  <w:style w:type="character" w:customStyle="1" w:styleId="TekstkomentarzaZnak1">
    <w:name w:val="Tekst komentarza Znak1"/>
    <w:uiPriority w:val="99"/>
    <w:semiHidden/>
    <w:rsid w:val="00BD0014"/>
    <w:rPr>
      <w:lang w:eastAsia="zh-CN"/>
    </w:rPr>
  </w:style>
  <w:style w:type="numbering" w:customStyle="1" w:styleId="Bezlisty2">
    <w:name w:val="Bez listy2"/>
    <w:next w:val="Bezlisty"/>
    <w:uiPriority w:val="99"/>
    <w:semiHidden/>
    <w:unhideWhenUsed/>
    <w:rsid w:val="00E13557"/>
  </w:style>
  <w:style w:type="character" w:customStyle="1" w:styleId="WW-Absatz-Standardschriftart">
    <w:name w:val="WW-Absatz-Standardschriftart"/>
    <w:rsid w:val="00E13557"/>
  </w:style>
  <w:style w:type="character" w:customStyle="1" w:styleId="WW-Absatz-Standardschriftart1">
    <w:name w:val="WW-Absatz-Standardschriftart1"/>
    <w:rsid w:val="00E13557"/>
  </w:style>
  <w:style w:type="character" w:customStyle="1" w:styleId="WW-Absatz-Standardschriftart11">
    <w:name w:val="WW-Absatz-Standardschriftart11"/>
    <w:rsid w:val="00E13557"/>
  </w:style>
  <w:style w:type="character" w:customStyle="1" w:styleId="WW-Absatz-Standardschriftart111">
    <w:name w:val="WW-Absatz-Standardschriftart111"/>
    <w:rsid w:val="00E13557"/>
  </w:style>
  <w:style w:type="character" w:customStyle="1" w:styleId="WW-Absatz-Standardschriftart1111">
    <w:name w:val="WW-Absatz-Standardschriftart1111"/>
    <w:rsid w:val="00E13557"/>
  </w:style>
  <w:style w:type="character" w:customStyle="1" w:styleId="WW-Absatz-Standardschriftart11111">
    <w:name w:val="WW-Absatz-Standardschriftart11111"/>
    <w:rsid w:val="00E13557"/>
  </w:style>
  <w:style w:type="character" w:customStyle="1" w:styleId="Znakinumeracji">
    <w:name w:val="Znaki numeracji"/>
    <w:rsid w:val="00E13557"/>
  </w:style>
  <w:style w:type="character" w:customStyle="1" w:styleId="Symbolewypunktowania">
    <w:name w:val="Symbole wypunktowania"/>
    <w:rsid w:val="00E13557"/>
    <w:rPr>
      <w:rFonts w:ascii="OpenSymbol" w:eastAsia="OpenSymbol" w:hAnsi="OpenSymbol" w:cs="OpenSymbol"/>
    </w:rPr>
  </w:style>
  <w:style w:type="paragraph" w:customStyle="1" w:styleId="Caption1">
    <w:name w:val="Caption1"/>
    <w:basedOn w:val="Normalny"/>
    <w:rsid w:val="00E13557"/>
    <w:pPr>
      <w:widowControl w:val="0"/>
      <w:suppressLineNumbers/>
      <w:suppressAutoHyphens/>
      <w:spacing w:before="120" w:after="120"/>
    </w:pPr>
    <w:rPr>
      <w:rFonts w:eastAsia="Droid Sans" w:cs="Lohit Hindi"/>
      <w:i/>
      <w:iCs/>
      <w:kern w:val="1"/>
      <w:lang w:eastAsia="zh-CN" w:bidi="hi-IN"/>
    </w:rPr>
  </w:style>
  <w:style w:type="paragraph" w:customStyle="1" w:styleId="WW-Heading21">
    <w:name w:val="WW-Heading 21"/>
    <w:basedOn w:val="Standard"/>
    <w:next w:val="Standard"/>
    <w:rsid w:val="00E13557"/>
    <w:pPr>
      <w:keepNext/>
      <w:autoSpaceDN/>
      <w:spacing w:before="240" w:after="120"/>
    </w:pPr>
    <w:rPr>
      <w:rFonts w:ascii="Arial" w:hAnsi="Arial" w:cs="Arial"/>
      <w:b/>
      <w:bCs/>
      <w:i/>
      <w:iCs/>
      <w:kern w:val="1"/>
      <w:sz w:val="28"/>
      <w:szCs w:val="28"/>
    </w:rPr>
  </w:style>
  <w:style w:type="paragraph" w:customStyle="1" w:styleId="Normal1">
    <w:name w:val="Normal1"/>
    <w:rsid w:val="00B52890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Domylnie">
    <w:name w:val="Domyślnie"/>
    <w:rsid w:val="00CA34E9"/>
    <w:pPr>
      <w:tabs>
        <w:tab w:val="left" w:pos="708"/>
      </w:tabs>
      <w:suppressAutoHyphens/>
      <w:spacing w:line="100" w:lineRule="atLeast"/>
    </w:pPr>
    <w:rPr>
      <w:color w:val="00000A"/>
      <w:sz w:val="24"/>
      <w:szCs w:val="24"/>
    </w:rPr>
  </w:style>
  <w:style w:type="paragraph" w:customStyle="1" w:styleId="Tretekstu">
    <w:name w:val="Treść tekstu"/>
    <w:basedOn w:val="Domylnie"/>
    <w:rsid w:val="00CA34E9"/>
    <w:pPr>
      <w:spacing w:after="120"/>
    </w:pPr>
  </w:style>
  <w:style w:type="paragraph" w:customStyle="1" w:styleId="NormalWeb1">
    <w:name w:val="Normal (Web)1"/>
    <w:basedOn w:val="Normalny"/>
    <w:rsid w:val="00FA0924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numbering" w:customStyle="1" w:styleId="WW8Num75">
    <w:name w:val="WW8Num75"/>
    <w:basedOn w:val="Bezlisty"/>
    <w:rsid w:val="00F63D6E"/>
    <w:pPr>
      <w:numPr>
        <w:numId w:val="17"/>
      </w:numPr>
    </w:pPr>
  </w:style>
  <w:style w:type="paragraph" w:customStyle="1" w:styleId="WW-Domylnie">
    <w:name w:val="WW-Domyślnie"/>
    <w:rsid w:val="002470F0"/>
    <w:pPr>
      <w:widowControl w:val="0"/>
      <w:tabs>
        <w:tab w:val="left" w:pos="709"/>
      </w:tabs>
      <w:suppressAutoHyphens/>
      <w:overflowPunct w:val="0"/>
    </w:pPr>
    <w:rPr>
      <w:rFonts w:eastAsia="DejaVu Sans" w:cs="DejaVu Sans"/>
      <w:color w:val="00000A"/>
      <w:sz w:val="24"/>
      <w:szCs w:val="24"/>
      <w:lang w:eastAsia="zh-CN" w:bidi="hi-IN"/>
    </w:rPr>
  </w:style>
  <w:style w:type="paragraph" w:customStyle="1" w:styleId="Gwka">
    <w:name w:val="Główka"/>
    <w:basedOn w:val="Normalny"/>
    <w:rsid w:val="00403756"/>
    <w:pPr>
      <w:tabs>
        <w:tab w:val="center" w:pos="4536"/>
        <w:tab w:val="right" w:pos="9072"/>
      </w:tabs>
      <w:suppressAutoHyphens/>
      <w:spacing w:after="160" w:line="252" w:lineRule="auto"/>
    </w:pPr>
    <w:rPr>
      <w:rFonts w:ascii="Calibri" w:hAnsi="Calibri" w:cs="Calibri"/>
      <w:color w:val="00000A"/>
      <w:sz w:val="20"/>
      <w:szCs w:val="20"/>
      <w:lang w:eastAsia="en-US"/>
    </w:rPr>
  </w:style>
  <w:style w:type="character" w:customStyle="1" w:styleId="ListParagraphChar">
    <w:name w:val="List Paragraph Char"/>
    <w:aliases w:val="Preambuła Char"/>
    <w:link w:val="Akapitzlist1"/>
    <w:locked/>
    <w:rsid w:val="004B3A03"/>
    <w:rPr>
      <w:rFonts w:ascii="Calibri" w:hAnsi="Calibri"/>
      <w:sz w:val="22"/>
      <w:szCs w:val="22"/>
      <w:lang w:val="en-GB"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2A3DE4"/>
    <w:rPr>
      <w:vertAlign w:val="superscript"/>
    </w:rPr>
  </w:style>
  <w:style w:type="paragraph" w:customStyle="1" w:styleId="Tekstpodstawowywcity23">
    <w:name w:val="Tekst podstawowy wcięty 23"/>
    <w:basedOn w:val="Normalny"/>
    <w:rsid w:val="00E57AEF"/>
    <w:pPr>
      <w:suppressAutoHyphens/>
      <w:spacing w:after="120" w:line="480" w:lineRule="auto"/>
      <w:ind w:left="283"/>
    </w:pPr>
    <w:rPr>
      <w:lang w:val="x-none" w:eastAsia="ar-SA"/>
    </w:rPr>
  </w:style>
  <w:style w:type="paragraph" w:customStyle="1" w:styleId="Tekstpodstawowy24">
    <w:name w:val="Tekst podstawowy 24"/>
    <w:basedOn w:val="Normalny"/>
    <w:rsid w:val="00B90C70"/>
    <w:pPr>
      <w:suppressAutoHyphens/>
      <w:spacing w:after="120" w:line="480" w:lineRule="auto"/>
    </w:pPr>
    <w:rPr>
      <w:lang w:val="x-none" w:eastAsia="ar-SA"/>
    </w:rPr>
  </w:style>
  <w:style w:type="paragraph" w:customStyle="1" w:styleId="Tekstpodstawowywcity33">
    <w:name w:val="Tekst podstawowy wcięty 33"/>
    <w:basedOn w:val="Normalny"/>
    <w:rsid w:val="00303DF1"/>
    <w:pPr>
      <w:suppressAutoHyphens/>
      <w:spacing w:after="120"/>
      <w:ind w:left="283"/>
    </w:pPr>
    <w:rPr>
      <w:sz w:val="16"/>
      <w:szCs w:val="16"/>
      <w:lang w:val="x-none" w:eastAsia="ar-SA"/>
    </w:rPr>
  </w:style>
  <w:style w:type="character" w:customStyle="1" w:styleId="Odwoaniedokomentarza3">
    <w:name w:val="Odwołanie do komentarza3"/>
    <w:rsid w:val="00F44EE4"/>
    <w:rPr>
      <w:sz w:val="16"/>
      <w:szCs w:val="16"/>
    </w:rPr>
  </w:style>
  <w:style w:type="paragraph" w:customStyle="1" w:styleId="ListParagraph1">
    <w:name w:val="List Paragraph1"/>
    <w:basedOn w:val="Normalny"/>
    <w:rsid w:val="00F44EE4"/>
    <w:pPr>
      <w:suppressAutoHyphens/>
      <w:ind w:left="708"/>
    </w:pPr>
    <w:rPr>
      <w:kern w:val="1"/>
      <w:lang w:eastAsia="zh-CN"/>
    </w:rPr>
  </w:style>
  <w:style w:type="character" w:customStyle="1" w:styleId="BodyTextChar">
    <w:name w:val="Body Text Char"/>
    <w:locked/>
    <w:rsid w:val="00EE1C7F"/>
    <w:rPr>
      <w:rFonts w:cs="Times New Roman"/>
      <w:b/>
      <w:sz w:val="24"/>
    </w:rPr>
  </w:style>
  <w:style w:type="paragraph" w:customStyle="1" w:styleId="NormalnyWeb1">
    <w:name w:val="Normalny (Web)1"/>
    <w:basedOn w:val="Normalny"/>
    <w:rsid w:val="00420322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paragraph" w:customStyle="1" w:styleId="Pisma">
    <w:name w:val="Pisma"/>
    <w:basedOn w:val="Normalny"/>
    <w:rsid w:val="00276A53"/>
    <w:pPr>
      <w:jc w:val="both"/>
    </w:pPr>
    <w:rPr>
      <w:rFonts w:ascii="Tahoma" w:hAnsi="Tahoma"/>
      <w:sz w:val="20"/>
      <w:szCs w:val="20"/>
    </w:rPr>
  </w:style>
  <w:style w:type="character" w:customStyle="1" w:styleId="pktZnak">
    <w:name w:val="pkt Znak"/>
    <w:link w:val="pkt"/>
    <w:rsid w:val="00B20AE9"/>
    <w:rPr>
      <w:sz w:val="24"/>
      <w:szCs w:val="24"/>
    </w:rPr>
  </w:style>
  <w:style w:type="paragraph" w:customStyle="1" w:styleId="NormalBold">
    <w:name w:val="NormalBold"/>
    <w:basedOn w:val="Normalny"/>
    <w:link w:val="NormalBoldChar"/>
    <w:rsid w:val="00AC4B96"/>
    <w:pPr>
      <w:widowControl w:val="0"/>
    </w:pPr>
    <w:rPr>
      <w:b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AC4B96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AC4B96"/>
    <w:rPr>
      <w:b/>
      <w:i/>
      <w:spacing w:val="0"/>
    </w:rPr>
  </w:style>
  <w:style w:type="paragraph" w:customStyle="1" w:styleId="Text1">
    <w:name w:val="Text 1"/>
    <w:basedOn w:val="Normalny"/>
    <w:rsid w:val="00AC4B9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C4B9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C4B9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C4B96"/>
    <w:pPr>
      <w:numPr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C4B96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C4B96"/>
    <w:pPr>
      <w:numPr>
        <w:ilvl w:val="1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C4B96"/>
    <w:pPr>
      <w:numPr>
        <w:ilvl w:val="2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C4B96"/>
    <w:pPr>
      <w:numPr>
        <w:ilvl w:val="3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C4B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C4B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C4B9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PreformattedText">
    <w:name w:val="Preformatted Text"/>
    <w:basedOn w:val="Standard"/>
    <w:qFormat/>
    <w:rsid w:val="006F57FD"/>
    <w:rPr>
      <w:rFonts w:ascii="Liberation Mono" w:eastAsia="Nimbus Mono L" w:hAnsi="Liberation Mono" w:cs="Liberation Mono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A11AC0"/>
    <w:pPr>
      <w:tabs>
        <w:tab w:val="left" w:pos="0"/>
        <w:tab w:val="right" w:leader="hyphen" w:pos="9530"/>
      </w:tabs>
      <w:jc w:val="center"/>
    </w:pPr>
    <w:rPr>
      <w:rFonts w:ascii="Arial" w:hAnsi="Arial" w:cs="Arial"/>
      <w:b/>
      <w:sz w:val="22"/>
      <w:szCs w:val="22"/>
    </w:rPr>
  </w:style>
  <w:style w:type="paragraph" w:customStyle="1" w:styleId="2">
    <w:name w:val="2"/>
    <w:basedOn w:val="Normalny"/>
    <w:next w:val="Mapadokumentu"/>
    <w:rsid w:val="00421655"/>
    <w:pPr>
      <w:shd w:val="clear" w:color="auto" w:fill="000080"/>
    </w:pPr>
    <w:rPr>
      <w:rFonts w:ascii="Tahoma" w:hAnsi="Tahoma" w:cs="Tahoma"/>
    </w:rPr>
  </w:style>
  <w:style w:type="paragraph" w:customStyle="1" w:styleId="Pa8">
    <w:name w:val="Pa8"/>
    <w:basedOn w:val="Normalny"/>
    <w:next w:val="Normalny"/>
    <w:uiPriority w:val="99"/>
    <w:rsid w:val="00421655"/>
    <w:pPr>
      <w:autoSpaceDE w:val="0"/>
      <w:autoSpaceDN w:val="0"/>
      <w:adjustRightInd w:val="0"/>
      <w:spacing w:line="181" w:lineRule="atLeast"/>
    </w:pPr>
    <w:rPr>
      <w:rFonts w:ascii="Helvetica" w:eastAsia="Calibri" w:hAnsi="Helvetica"/>
      <w:lang w:eastAsia="en-US"/>
    </w:rPr>
  </w:style>
  <w:style w:type="paragraph" w:customStyle="1" w:styleId="Pa11">
    <w:name w:val="Pa11"/>
    <w:basedOn w:val="Normalny"/>
    <w:next w:val="Normalny"/>
    <w:uiPriority w:val="99"/>
    <w:rsid w:val="00421655"/>
    <w:pPr>
      <w:autoSpaceDE w:val="0"/>
      <w:autoSpaceDN w:val="0"/>
      <w:adjustRightInd w:val="0"/>
      <w:spacing w:line="161" w:lineRule="atLeast"/>
    </w:pPr>
    <w:rPr>
      <w:rFonts w:ascii="Helvetica" w:eastAsia="Calibri" w:hAnsi="Helvetica"/>
      <w:lang w:eastAsia="en-US"/>
    </w:rPr>
  </w:style>
  <w:style w:type="character" w:customStyle="1" w:styleId="A13">
    <w:name w:val="A13"/>
    <w:uiPriority w:val="99"/>
    <w:rsid w:val="00421655"/>
    <w:rPr>
      <w:rFonts w:ascii="ITC Zapf Dingbats" w:eastAsia="ITC Zapf Dingbats" w:cs="ITC Zapf Dingbats"/>
      <w:color w:val="000000"/>
      <w:sz w:val="9"/>
      <w:szCs w:val="9"/>
    </w:rPr>
  </w:style>
  <w:style w:type="paragraph" w:customStyle="1" w:styleId="Pa16">
    <w:name w:val="Pa16"/>
    <w:basedOn w:val="Default"/>
    <w:next w:val="Default"/>
    <w:uiPriority w:val="99"/>
    <w:rsid w:val="00421655"/>
    <w:pPr>
      <w:spacing w:line="161" w:lineRule="atLeast"/>
    </w:pPr>
    <w:rPr>
      <w:rFonts w:ascii="Helvetica Neue" w:eastAsia="Calibri" w:hAnsi="Helvetica Neue"/>
      <w:color w:val="auto"/>
      <w:lang w:eastAsia="en-US"/>
    </w:rPr>
  </w:style>
  <w:style w:type="character" w:customStyle="1" w:styleId="A12">
    <w:name w:val="A12"/>
    <w:uiPriority w:val="99"/>
    <w:rsid w:val="00421655"/>
    <w:rPr>
      <w:rFonts w:cs="Helvetica Neue"/>
      <w:b/>
      <w:bCs/>
      <w:color w:val="000000"/>
      <w:sz w:val="18"/>
      <w:szCs w:val="18"/>
    </w:rPr>
  </w:style>
  <w:style w:type="paragraph" w:customStyle="1" w:styleId="Pa10">
    <w:name w:val="Pa10"/>
    <w:basedOn w:val="Default"/>
    <w:next w:val="Default"/>
    <w:uiPriority w:val="99"/>
    <w:rsid w:val="00421655"/>
    <w:pPr>
      <w:spacing w:line="161" w:lineRule="atLeast"/>
    </w:pPr>
    <w:rPr>
      <w:rFonts w:ascii="Helvetica Neue" w:eastAsia="Calibri" w:hAnsi="Helvetica Neue"/>
      <w:color w:val="auto"/>
      <w:lang w:eastAsia="en-US"/>
    </w:rPr>
  </w:style>
  <w:style w:type="paragraph" w:customStyle="1" w:styleId="Pa19">
    <w:name w:val="Pa19"/>
    <w:basedOn w:val="Default"/>
    <w:next w:val="Default"/>
    <w:uiPriority w:val="99"/>
    <w:rsid w:val="00421655"/>
    <w:pPr>
      <w:spacing w:line="181" w:lineRule="atLeast"/>
    </w:pPr>
    <w:rPr>
      <w:rFonts w:ascii="Helvetica Neue" w:eastAsia="Calibri" w:hAnsi="Helvetica Neue"/>
      <w:color w:val="auto"/>
      <w:lang w:eastAsia="en-US"/>
    </w:rPr>
  </w:style>
  <w:style w:type="character" w:customStyle="1" w:styleId="PlandokumentuZnak">
    <w:name w:val="Plan dokumentu Znak"/>
    <w:rsid w:val="00421655"/>
    <w:rPr>
      <w:rFonts w:ascii="Tahoma" w:hAnsi="Tahoma" w:cs="Tahoma"/>
      <w:sz w:val="24"/>
      <w:szCs w:val="24"/>
      <w:shd w:val="clear" w:color="auto" w:fill="000080"/>
    </w:rPr>
  </w:style>
  <w:style w:type="character" w:customStyle="1" w:styleId="PlandokumentuZnak1">
    <w:name w:val="Plan dokumentu Znak1"/>
    <w:uiPriority w:val="99"/>
    <w:semiHidden/>
    <w:rsid w:val="00421655"/>
    <w:rPr>
      <w:rFonts w:ascii="Tahoma" w:hAnsi="Tahoma" w:cs="Tahoma"/>
      <w:sz w:val="16"/>
      <w:szCs w:val="16"/>
    </w:rPr>
  </w:style>
  <w:style w:type="paragraph" w:styleId="Podtytu">
    <w:name w:val="Subtitle"/>
    <w:basedOn w:val="Nagwek10"/>
    <w:next w:val="Tekstpodstawowy"/>
    <w:link w:val="PodtytuZnak"/>
    <w:qFormat/>
    <w:rsid w:val="0014075D"/>
    <w:pPr>
      <w:keepNext/>
      <w:spacing w:before="240" w:after="120"/>
    </w:pPr>
    <w:rPr>
      <w:rFonts w:ascii="Arial" w:eastAsia="Microsoft YaHei" w:hAnsi="Arial"/>
      <w:b w:val="0"/>
      <w:bCs w:val="0"/>
      <w:i/>
      <w:iCs/>
      <w:color w:val="auto"/>
      <w:sz w:val="28"/>
      <w:szCs w:val="28"/>
      <w:lang w:eastAsia="ar-SA"/>
    </w:rPr>
  </w:style>
  <w:style w:type="character" w:customStyle="1" w:styleId="PodtytuZnak">
    <w:name w:val="Podtytuł Znak"/>
    <w:link w:val="Podtytu"/>
    <w:rsid w:val="0014075D"/>
    <w:rPr>
      <w:rFonts w:ascii="Arial" w:eastAsia="Microsoft YaHei" w:hAnsi="Arial"/>
      <w:i/>
      <w:iCs/>
      <w:sz w:val="28"/>
      <w:szCs w:val="28"/>
      <w:lang w:val="x-none" w:eastAsia="ar-SA"/>
    </w:rPr>
  </w:style>
  <w:style w:type="character" w:customStyle="1" w:styleId="StopkaZnak1">
    <w:name w:val="Stopka Znak1"/>
    <w:rsid w:val="00CB277D"/>
    <w:rPr>
      <w:lang w:eastAsia="ar-SA"/>
    </w:rPr>
  </w:style>
  <w:style w:type="character" w:customStyle="1" w:styleId="WW8Num3z2">
    <w:name w:val="WW8Num3z2"/>
    <w:rsid w:val="009E0DE9"/>
    <w:rPr>
      <w:b/>
    </w:rPr>
  </w:style>
  <w:style w:type="character" w:customStyle="1" w:styleId="WW8Num3z6">
    <w:name w:val="WW8Num3z6"/>
    <w:rsid w:val="009E0DE9"/>
    <w:rPr>
      <w:rFonts w:ascii="Arial" w:eastAsia="Times New Roman" w:hAnsi="Arial" w:cs="Arial"/>
      <w:b/>
    </w:rPr>
  </w:style>
  <w:style w:type="character" w:customStyle="1" w:styleId="WW8Num10z1">
    <w:name w:val="WW8Num10z1"/>
    <w:rsid w:val="009E0DE9"/>
    <w:rPr>
      <w:rFonts w:ascii="Arial" w:hAnsi="Arial" w:cs="Arial"/>
    </w:rPr>
  </w:style>
  <w:style w:type="character" w:customStyle="1" w:styleId="WW8Num33z1">
    <w:name w:val="WW8Num33z1"/>
    <w:rsid w:val="009E0DE9"/>
    <w:rPr>
      <w:i w:val="0"/>
    </w:rPr>
  </w:style>
  <w:style w:type="character" w:customStyle="1" w:styleId="WW8Num33z3">
    <w:name w:val="WW8Num33z3"/>
    <w:rsid w:val="009E0DE9"/>
    <w:rPr>
      <w:rFonts w:ascii="Arial" w:eastAsia="Times New Roman" w:hAnsi="Arial" w:cs="Arial"/>
    </w:rPr>
  </w:style>
  <w:style w:type="character" w:customStyle="1" w:styleId="WW8Num40z3">
    <w:name w:val="WW8Num40z3"/>
    <w:rsid w:val="009E0DE9"/>
    <w:rPr>
      <w:b w:val="0"/>
    </w:rPr>
  </w:style>
  <w:style w:type="character" w:customStyle="1" w:styleId="WW8Num41z0">
    <w:name w:val="WW8Num41z0"/>
    <w:rsid w:val="009E0DE9"/>
    <w:rPr>
      <w:i w:val="0"/>
    </w:rPr>
  </w:style>
  <w:style w:type="character" w:customStyle="1" w:styleId="WW8Num45z2">
    <w:name w:val="WW8Num45z2"/>
    <w:rsid w:val="009E0DE9"/>
    <w:rPr>
      <w:rFonts w:ascii="Times New Roman" w:hAnsi="Times New Roman" w:cs="Times New Roman"/>
    </w:rPr>
  </w:style>
  <w:style w:type="character" w:customStyle="1" w:styleId="WW8Num46z0">
    <w:name w:val="WW8Num46z0"/>
    <w:rsid w:val="009E0DE9"/>
    <w:rPr>
      <w:rFonts w:ascii="Arial" w:hAnsi="Arial" w:cs="Arial"/>
    </w:rPr>
  </w:style>
  <w:style w:type="character" w:customStyle="1" w:styleId="WW8Num5z1">
    <w:name w:val="WW8Num5z1"/>
    <w:rsid w:val="009E0DE9"/>
    <w:rPr>
      <w:b w:val="0"/>
    </w:rPr>
  </w:style>
  <w:style w:type="character" w:customStyle="1" w:styleId="WW8Num5z2">
    <w:name w:val="WW8Num5z2"/>
    <w:rsid w:val="009E0DE9"/>
    <w:rPr>
      <w:b/>
    </w:rPr>
  </w:style>
  <w:style w:type="character" w:customStyle="1" w:styleId="WW8Num5z6">
    <w:name w:val="WW8Num5z6"/>
    <w:rsid w:val="009E0DE9"/>
    <w:rPr>
      <w:rFonts w:ascii="Arial" w:eastAsia="Times New Roman" w:hAnsi="Arial" w:cs="Arial"/>
      <w:b/>
    </w:rPr>
  </w:style>
  <w:style w:type="character" w:customStyle="1" w:styleId="WW8Num6z1">
    <w:name w:val="WW8Num6z1"/>
    <w:rsid w:val="009E0DE9"/>
    <w:rPr>
      <w:rFonts w:ascii="Times New Roman" w:hAnsi="Times New Roman" w:cs="Arial"/>
    </w:rPr>
  </w:style>
  <w:style w:type="character" w:customStyle="1" w:styleId="WW8Num6z2">
    <w:name w:val="WW8Num6z2"/>
    <w:rsid w:val="009E0DE9"/>
    <w:rPr>
      <w:rFonts w:ascii="Symbol" w:hAnsi="Symbol" w:cs="Symbol"/>
    </w:rPr>
  </w:style>
  <w:style w:type="character" w:customStyle="1" w:styleId="WW8Num11z1">
    <w:name w:val="WW8Num11z1"/>
    <w:rsid w:val="009E0DE9"/>
    <w:rPr>
      <w:i w:val="0"/>
    </w:rPr>
  </w:style>
  <w:style w:type="character" w:customStyle="1" w:styleId="WW8Num12z1">
    <w:name w:val="WW8Num12z1"/>
    <w:rsid w:val="009E0DE9"/>
    <w:rPr>
      <w:rFonts w:ascii="Arial" w:hAnsi="Arial" w:cs="Arial"/>
    </w:rPr>
  </w:style>
  <w:style w:type="character" w:customStyle="1" w:styleId="WW8Num28z1">
    <w:name w:val="WW8Num28z1"/>
    <w:rsid w:val="009E0DE9"/>
    <w:rPr>
      <w:rFonts w:ascii="Arial" w:eastAsia="Times New Roman" w:hAnsi="Arial" w:cs="Arial"/>
    </w:rPr>
  </w:style>
  <w:style w:type="character" w:customStyle="1" w:styleId="WW8Num39z3">
    <w:name w:val="WW8Num39z3"/>
    <w:rsid w:val="009E0DE9"/>
    <w:rPr>
      <w:rFonts w:ascii="Arial" w:eastAsia="Times New Roman" w:hAnsi="Arial" w:cs="Arial"/>
    </w:rPr>
  </w:style>
  <w:style w:type="character" w:customStyle="1" w:styleId="WW8Num44z1">
    <w:name w:val="WW8Num44z1"/>
    <w:rsid w:val="009E0DE9"/>
    <w:rPr>
      <w:rFonts w:ascii="Arial" w:hAnsi="Arial" w:cs="Arial"/>
    </w:rPr>
  </w:style>
  <w:style w:type="character" w:customStyle="1" w:styleId="WW8Num45z0">
    <w:name w:val="WW8Num45z0"/>
    <w:rsid w:val="009E0DE9"/>
    <w:rPr>
      <w:b w:val="0"/>
    </w:rPr>
  </w:style>
  <w:style w:type="character" w:customStyle="1" w:styleId="Znakiprzypiswdolnych">
    <w:name w:val="Znaki przypisów dolnych"/>
    <w:rsid w:val="009E0DE9"/>
    <w:rPr>
      <w:vertAlign w:val="superscript"/>
    </w:rPr>
  </w:style>
  <w:style w:type="paragraph" w:customStyle="1" w:styleId="Podpis2">
    <w:name w:val="Podpis2"/>
    <w:basedOn w:val="Normalny"/>
    <w:rsid w:val="009E0DE9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Podpis1">
    <w:name w:val="Podpis1"/>
    <w:basedOn w:val="Normalny"/>
    <w:rsid w:val="009E0DE9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BodyTextIndent32">
    <w:name w:val="Body Text Indent 32"/>
    <w:basedOn w:val="Normalny"/>
    <w:rsid w:val="009E0DE9"/>
    <w:pPr>
      <w:tabs>
        <w:tab w:val="left" w:pos="851"/>
      </w:tabs>
      <w:suppressAutoHyphens/>
      <w:ind w:left="851"/>
    </w:pPr>
    <w:rPr>
      <w:szCs w:val="20"/>
      <w:lang w:eastAsia="ar-SA"/>
    </w:rPr>
  </w:style>
  <w:style w:type="paragraph" w:customStyle="1" w:styleId="Heading22">
    <w:name w:val="Heading 22"/>
    <w:basedOn w:val="Normalny"/>
    <w:next w:val="Normalny"/>
    <w:rsid w:val="009E0DE9"/>
    <w:pPr>
      <w:keepNext/>
      <w:widowControl w:val="0"/>
      <w:suppressAutoHyphens/>
      <w:spacing w:before="240" w:after="120"/>
      <w:textAlignment w:val="baseline"/>
    </w:pPr>
    <w:rPr>
      <w:rFonts w:ascii="Arial" w:eastAsia="DejaVu Sans" w:hAnsi="Arial" w:cs="DejaVu Sans"/>
      <w:b/>
      <w:bCs/>
      <w:i/>
      <w:iCs/>
      <w:kern w:val="1"/>
      <w:sz w:val="28"/>
      <w:szCs w:val="28"/>
      <w:lang w:eastAsia="hi-IN" w:bidi="hi-IN"/>
    </w:rPr>
  </w:style>
  <w:style w:type="paragraph" w:customStyle="1" w:styleId="Heading12">
    <w:name w:val="Heading 12"/>
    <w:basedOn w:val="Normalny"/>
    <w:next w:val="Normalny"/>
    <w:rsid w:val="009E0DE9"/>
    <w:pPr>
      <w:keepNext/>
      <w:widowControl w:val="0"/>
      <w:suppressAutoHyphens/>
      <w:spacing w:before="240" w:after="120"/>
      <w:textAlignment w:val="baseline"/>
    </w:pPr>
    <w:rPr>
      <w:rFonts w:ascii="Arial" w:eastAsia="Droid Sans Fallback" w:hAnsi="Arial" w:cs="Lohit Hindi"/>
      <w:b/>
      <w:bCs/>
      <w:kern w:val="1"/>
      <w:sz w:val="28"/>
      <w:szCs w:val="28"/>
      <w:lang w:eastAsia="hi-IN" w:bidi="hi-IN"/>
    </w:rPr>
  </w:style>
  <w:style w:type="character" w:customStyle="1" w:styleId="ZwykytekstZnak1">
    <w:name w:val="Zwykły tekst Znak1"/>
    <w:uiPriority w:val="99"/>
    <w:semiHidden/>
    <w:rsid w:val="009E0DE9"/>
    <w:rPr>
      <w:rFonts w:ascii="Courier New" w:hAnsi="Courier New" w:cs="Courier New"/>
      <w:lang w:eastAsia="ar-SA"/>
    </w:rPr>
  </w:style>
  <w:style w:type="paragraph" w:customStyle="1" w:styleId="font5">
    <w:name w:val="font5"/>
    <w:basedOn w:val="Normalny"/>
    <w:rsid w:val="009E0DE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val="en-GB" w:eastAsia="en-GB"/>
    </w:rPr>
  </w:style>
  <w:style w:type="paragraph" w:customStyle="1" w:styleId="font6">
    <w:name w:val="font6"/>
    <w:basedOn w:val="Normalny"/>
    <w:rsid w:val="009E0DE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val="en-GB" w:eastAsia="en-GB"/>
    </w:rPr>
  </w:style>
  <w:style w:type="paragraph" w:customStyle="1" w:styleId="xl65">
    <w:name w:val="xl65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  <w:lang w:val="en-GB" w:eastAsia="en-GB"/>
    </w:rPr>
  </w:style>
  <w:style w:type="paragraph" w:customStyle="1" w:styleId="xl66">
    <w:name w:val="xl66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szCs w:val="20"/>
      <w:lang w:val="en-GB" w:eastAsia="en-GB"/>
    </w:rPr>
  </w:style>
  <w:style w:type="paragraph" w:customStyle="1" w:styleId="xl67">
    <w:name w:val="xl67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val="en-GB" w:eastAsia="en-GB"/>
    </w:rPr>
  </w:style>
  <w:style w:type="paragraph" w:customStyle="1" w:styleId="xl68">
    <w:name w:val="xl68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val="en-GB" w:eastAsia="en-GB"/>
    </w:rPr>
  </w:style>
  <w:style w:type="paragraph" w:customStyle="1" w:styleId="xl69">
    <w:name w:val="xl69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/>
    </w:rPr>
  </w:style>
  <w:style w:type="paragraph" w:customStyle="1" w:styleId="xl70">
    <w:name w:val="xl70"/>
    <w:basedOn w:val="Normalny"/>
    <w:rsid w:val="009E0DE9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val="en-GB" w:eastAsia="en-GB"/>
    </w:rPr>
  </w:style>
  <w:style w:type="paragraph" w:customStyle="1" w:styleId="xl71">
    <w:name w:val="xl71"/>
    <w:basedOn w:val="Normalny"/>
    <w:rsid w:val="009E0DE9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/>
    </w:rPr>
  </w:style>
  <w:style w:type="character" w:customStyle="1" w:styleId="NagwekZnak1">
    <w:name w:val="Nagłówek Znak1"/>
    <w:uiPriority w:val="99"/>
    <w:rsid w:val="009E0DE9"/>
    <w:rPr>
      <w:lang w:eastAsia="ar-SA"/>
    </w:rPr>
  </w:style>
  <w:style w:type="character" w:customStyle="1" w:styleId="TekstdymkaZnak1">
    <w:name w:val="Tekst dymka Znak1"/>
    <w:rsid w:val="009E0DE9"/>
    <w:rPr>
      <w:rFonts w:ascii="Tahoma" w:hAnsi="Tahoma" w:cs="Tahoma"/>
      <w:sz w:val="16"/>
      <w:szCs w:val="16"/>
      <w:lang w:val="x-none" w:eastAsia="ar-SA"/>
    </w:rPr>
  </w:style>
  <w:style w:type="character" w:customStyle="1" w:styleId="TekstprzypisukocowegoZnak1">
    <w:name w:val="Tekst przypisu końcowego Znak1"/>
    <w:rsid w:val="009E0DE9"/>
    <w:rPr>
      <w:rFonts w:ascii="Arial" w:hAnsi="Arial" w:cs="Arial"/>
      <w:lang w:val="x-none" w:eastAsia="ar-SA"/>
    </w:rPr>
  </w:style>
  <w:style w:type="paragraph" w:customStyle="1" w:styleId="ZnakZnak110">
    <w:name w:val="Znak Znak11"/>
    <w:basedOn w:val="Normalny"/>
    <w:rsid w:val="009E0DE9"/>
    <w:pPr>
      <w:suppressAutoHyphens/>
      <w:spacing w:line="360" w:lineRule="atLeast"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rsid w:val="009E0DE9"/>
    <w:pPr>
      <w:keepNext/>
      <w:widowControl w:val="0"/>
      <w:suppressAutoHyphens/>
      <w:spacing w:before="240" w:after="120"/>
      <w:textAlignment w:val="baseline"/>
    </w:pPr>
    <w:rPr>
      <w:rFonts w:ascii="Arial" w:eastAsia="DejaVu Sans" w:hAnsi="Arial" w:cs="DejaVu Sans"/>
      <w:b/>
      <w:bCs/>
      <w:i/>
      <w:iCs/>
      <w:kern w:val="1"/>
      <w:sz w:val="28"/>
      <w:szCs w:val="28"/>
      <w:lang w:eastAsia="hi-IN" w:bidi="hi-IN"/>
    </w:rPr>
  </w:style>
  <w:style w:type="paragraph" w:customStyle="1" w:styleId="Nagwek11">
    <w:name w:val="Nagłówek 11"/>
    <w:basedOn w:val="Normalny"/>
    <w:next w:val="Normalny"/>
    <w:rsid w:val="009E0DE9"/>
    <w:pPr>
      <w:keepNext/>
      <w:widowControl w:val="0"/>
      <w:suppressAutoHyphens/>
      <w:spacing w:before="240" w:after="120"/>
      <w:textAlignment w:val="baseline"/>
    </w:pPr>
    <w:rPr>
      <w:rFonts w:ascii="Arial" w:eastAsia="Droid Sans Fallback" w:hAnsi="Arial" w:cs="Lohit Hindi"/>
      <w:b/>
      <w:bCs/>
      <w:kern w:val="1"/>
      <w:sz w:val="28"/>
      <w:szCs w:val="28"/>
      <w:lang w:eastAsia="hi-IN" w:bidi="hi-IN"/>
    </w:rPr>
  </w:style>
  <w:style w:type="paragraph" w:customStyle="1" w:styleId="xl72">
    <w:name w:val="xl72"/>
    <w:basedOn w:val="Normalny"/>
    <w:rsid w:val="009E0D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3">
    <w:name w:val="xl73"/>
    <w:basedOn w:val="Normalny"/>
    <w:rsid w:val="009E0D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4">
    <w:name w:val="xl74"/>
    <w:basedOn w:val="Normalny"/>
    <w:rsid w:val="009E0D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5">
    <w:name w:val="xl75"/>
    <w:basedOn w:val="Normalny"/>
    <w:rsid w:val="009E0D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6">
    <w:name w:val="xl76"/>
    <w:basedOn w:val="Normalny"/>
    <w:rsid w:val="009E0D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7">
    <w:name w:val="xl77"/>
    <w:basedOn w:val="Normalny"/>
    <w:rsid w:val="009E0D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Normalny"/>
    <w:rsid w:val="009E0D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character" w:customStyle="1" w:styleId="AkapitzlistZnak">
    <w:name w:val="Akapit z listą Znak"/>
    <w:aliases w:val="Odstavec Znak,CW_Lista Znak,L1 Znak,Numerowanie Znak,Akapit z listą5 Znak,T_SZ_List Paragraph Znak,normalny tekst Znak,Kolorowa lista — akcent 11 Znak,Akapit z listą BS Znak,sw tekst Znak,Wypunktowanie Znak,Adresat stanowisko Znak"/>
    <w:link w:val="Akapitzlist"/>
    <w:uiPriority w:val="34"/>
    <w:qFormat/>
    <w:locked/>
    <w:rsid w:val="00522C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18EE1-3071-4D96-BCA8-777AE608E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1721</Characters>
  <DocSecurity>0</DocSecurity>
  <Lines>45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Przetarg nieograniczony – nr ref. ZP/…./09</vt:lpstr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2025-05-15T06:52:00Z</cp:lastPrinted>
  <dcterms:created xsi:type="dcterms:W3CDTF">2026-02-02T18:44:00Z</dcterms:created>
  <dcterms:modified xsi:type="dcterms:W3CDTF">2026-02-02T18:44:00Z</dcterms:modified>
</cp:coreProperties>
</file>